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D47" w:rsidRPr="00811AD9" w:rsidRDefault="00026ED2" w:rsidP="00D71D47">
      <w:pPr>
        <w:pStyle w:val="ZEmetteur"/>
        <w:tabs>
          <w:tab w:val="left" w:pos="5529"/>
        </w:tabs>
        <w:rPr>
          <w:rFonts w:ascii="Arial" w:hAnsi="Arial"/>
        </w:rPr>
      </w:pPr>
      <w:r>
        <w:drawing>
          <wp:anchor distT="0" distB="0" distL="114300" distR="114300" simplePos="0" relativeHeight="251659264" behindDoc="1" locked="0" layoutInCell="1" allowOverlap="1" wp14:anchorId="05CA4274" wp14:editId="3B641922">
            <wp:simplePos x="0" y="0"/>
            <wp:positionH relativeFrom="column">
              <wp:posOffset>50015</wp:posOffset>
            </wp:positionH>
            <wp:positionV relativeFrom="paragraph">
              <wp:posOffset>64510</wp:posOffset>
            </wp:positionV>
            <wp:extent cx="1135712" cy="1044000"/>
            <wp:effectExtent l="0" t="0" r="7620" b="381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 descr="cid:image010.jpg@01D61C76.EA4557E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066" cy="1058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71D47" w:rsidRPr="00811AD9" w:rsidRDefault="00D71D47" w:rsidP="00D71D47">
      <w:pPr>
        <w:pStyle w:val="ZEmetteur"/>
        <w:tabs>
          <w:tab w:val="left" w:pos="5529"/>
        </w:tabs>
        <w:rPr>
          <w:rFonts w:ascii="Arial" w:hAnsi="Arial"/>
        </w:rPr>
      </w:pPr>
    </w:p>
    <w:p w:rsidR="00D71D47" w:rsidRPr="00811AD9" w:rsidRDefault="00D71D47" w:rsidP="00D71D47">
      <w:pPr>
        <w:pStyle w:val="ZEmetteur"/>
        <w:tabs>
          <w:tab w:val="left" w:pos="5529"/>
        </w:tabs>
        <w:rPr>
          <w:rFonts w:ascii="Arial" w:hAnsi="Arial"/>
        </w:rPr>
      </w:pPr>
      <w:r w:rsidRPr="00811AD9">
        <w:rPr>
          <w:rFonts w:ascii="Arial" w:hAnsi="Arial"/>
        </w:rPr>
        <w:t>Service du commissariat des armées</w:t>
      </w:r>
    </w:p>
    <w:p w:rsidR="00D71D47" w:rsidRPr="00811AD9" w:rsidRDefault="00D71D47" w:rsidP="00D71D47">
      <w:pPr>
        <w:pStyle w:val="ZEmetteur"/>
        <w:rPr>
          <w:rFonts w:ascii="Arial" w:hAnsi="Arial"/>
        </w:rPr>
      </w:pPr>
      <w:r w:rsidRPr="00811AD9">
        <w:rPr>
          <w:rFonts w:ascii="Arial" w:hAnsi="Arial"/>
        </w:rPr>
        <w:t>Plate-forme commissariat Rambouillet</w:t>
      </w:r>
    </w:p>
    <w:p w:rsidR="00D71D47" w:rsidRPr="00811AD9" w:rsidRDefault="00D71D47" w:rsidP="00D71D47">
      <w:pPr>
        <w:pStyle w:val="ZEmetteur"/>
        <w:rPr>
          <w:rFonts w:ascii="Arial" w:hAnsi="Arial"/>
        </w:rPr>
      </w:pPr>
      <w:r w:rsidRPr="00811AD9">
        <w:rPr>
          <w:rFonts w:ascii="Arial" w:hAnsi="Arial"/>
        </w:rPr>
        <w:t>Division Achats Publics</w:t>
      </w:r>
    </w:p>
    <w:p w:rsidR="00D71D47" w:rsidRPr="00811AD9" w:rsidRDefault="00D71D47" w:rsidP="00D71D47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D71D47" w:rsidRPr="00811AD9" w:rsidTr="00547F6F">
        <w:tc>
          <w:tcPr>
            <w:tcW w:w="10419" w:type="dxa"/>
            <w:shd w:val="clear" w:color="auto" w:fill="auto"/>
          </w:tcPr>
          <w:p w:rsidR="00D71D47" w:rsidRPr="00811AD9" w:rsidRDefault="00D71D47" w:rsidP="00547F6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  <w:p w:rsidR="00D71D47" w:rsidRPr="00811AD9" w:rsidRDefault="00D71D47" w:rsidP="00547F6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</w:tbl>
    <w:p w:rsidR="00D71D47" w:rsidRPr="00811AD9" w:rsidRDefault="00D71D47">
      <w:pPr>
        <w:rPr>
          <w:rFonts w:ascii="Arial" w:hAnsi="Arial" w:cs="Arial"/>
        </w:rPr>
      </w:pPr>
    </w:p>
    <w:p w:rsidR="00D71D47" w:rsidRPr="00811AD9" w:rsidRDefault="00D71D47">
      <w:pPr>
        <w:rPr>
          <w:rFonts w:ascii="Arial" w:hAnsi="Arial" w:cs="Arial"/>
        </w:rPr>
        <w:sectPr w:rsidR="00D71D47" w:rsidRPr="00811AD9"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shd w:val="clear" w:color="auto" w:fill="BDD6EE"/>
        <w:tblLayout w:type="fixed"/>
        <w:tblLook w:val="0000" w:firstRow="0" w:lastRow="0" w:firstColumn="0" w:lastColumn="0" w:noHBand="0" w:noVBand="0"/>
      </w:tblPr>
      <w:tblGrid>
        <w:gridCol w:w="9288"/>
        <w:gridCol w:w="1080"/>
      </w:tblGrid>
      <w:tr w:rsidR="00472B25" w:rsidRPr="00811AD9" w:rsidTr="00547F6F">
        <w:tc>
          <w:tcPr>
            <w:tcW w:w="9288" w:type="dxa"/>
            <w:shd w:val="clear" w:color="auto" w:fill="BDD6EE"/>
          </w:tcPr>
          <w:p w:rsidR="00472B25" w:rsidRPr="00811AD9" w:rsidRDefault="00472B25">
            <w:pPr>
              <w:pStyle w:val="Titre8"/>
              <w:tabs>
                <w:tab w:val="num" w:pos="0"/>
                <w:tab w:val="right" w:pos="9639"/>
              </w:tabs>
              <w:spacing w:before="120" w:after="120"/>
              <w:rPr>
                <w:caps/>
                <w:sz w:val="28"/>
                <w:szCs w:val="28"/>
              </w:rPr>
            </w:pPr>
            <w:r w:rsidRPr="00811AD9">
              <w:rPr>
                <w:caps/>
              </w:rPr>
              <w:t>MARCH</w:t>
            </w:r>
            <w:r w:rsidR="00D43F36">
              <w:rPr>
                <w:caps/>
              </w:rPr>
              <w:t>É</w:t>
            </w:r>
            <w:r w:rsidRPr="00811AD9">
              <w:rPr>
                <w:caps/>
              </w:rPr>
              <w:t xml:space="preserve">S </w:t>
            </w:r>
            <w:r w:rsidR="00BB7109" w:rsidRPr="00811AD9">
              <w:rPr>
                <w:caps/>
              </w:rPr>
              <w:t>PUBLICS</w:t>
            </w:r>
          </w:p>
          <w:p w:rsidR="00472B25" w:rsidRPr="00811AD9" w:rsidRDefault="0056654C" w:rsidP="00D43F36">
            <w:pPr>
              <w:spacing w:before="120" w:after="120"/>
              <w:jc w:val="center"/>
              <w:rPr>
                <w:rFonts w:ascii="Arial" w:hAnsi="Arial" w:cs="Arial"/>
                <w:caps/>
                <w:sz w:val="28"/>
                <w:szCs w:val="28"/>
              </w:rPr>
            </w:pPr>
            <w:r w:rsidRPr="00811AD9">
              <w:rPr>
                <w:rFonts w:ascii="Arial" w:hAnsi="Arial" w:cs="Arial"/>
                <w:b/>
                <w:caps/>
                <w:sz w:val="28"/>
                <w:szCs w:val="28"/>
              </w:rPr>
              <w:t>D</w:t>
            </w:r>
            <w:r w:rsidR="00D43F36">
              <w:rPr>
                <w:rFonts w:ascii="Arial" w:hAnsi="Arial" w:cs="Arial"/>
                <w:b/>
                <w:caps/>
                <w:sz w:val="28"/>
                <w:szCs w:val="28"/>
              </w:rPr>
              <w:t>É</w:t>
            </w:r>
            <w:r w:rsidRPr="00811AD9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CLARATION </w:t>
            </w:r>
            <w:r w:rsidR="006E68B1" w:rsidRPr="00811AD9">
              <w:rPr>
                <w:rFonts w:ascii="Arial" w:hAnsi="Arial" w:cs="Arial"/>
                <w:b/>
                <w:caps/>
                <w:sz w:val="28"/>
                <w:szCs w:val="28"/>
              </w:rPr>
              <w:t>DE CHIFFRE D’AFFAIRES</w:t>
            </w:r>
          </w:p>
        </w:tc>
        <w:tc>
          <w:tcPr>
            <w:tcW w:w="1080" w:type="dxa"/>
            <w:shd w:val="clear" w:color="auto" w:fill="BDD6EE"/>
          </w:tcPr>
          <w:p w:rsidR="00472B25" w:rsidRPr="00811AD9" w:rsidRDefault="00472B25">
            <w:pPr>
              <w:pStyle w:val="Titre8"/>
              <w:tabs>
                <w:tab w:val="num" w:pos="0"/>
                <w:tab w:val="right" w:pos="9639"/>
              </w:tabs>
              <w:spacing w:before="120" w:after="120"/>
            </w:pPr>
          </w:p>
        </w:tc>
      </w:tr>
    </w:tbl>
    <w:p w:rsidR="00472B25" w:rsidRPr="00811AD9" w:rsidRDefault="00472B25">
      <w:pPr>
        <w:jc w:val="both"/>
        <w:rPr>
          <w:rFonts w:ascii="Arial" w:hAnsi="Arial" w:cs="Arial"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811AD9" w:rsidTr="00547F6F">
        <w:tc>
          <w:tcPr>
            <w:tcW w:w="10331" w:type="dxa"/>
            <w:shd w:val="clear" w:color="auto" w:fill="BDD6EE"/>
          </w:tcPr>
          <w:p w:rsidR="00472B25" w:rsidRPr="00811AD9" w:rsidRDefault="00472B25" w:rsidP="006E2F4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11A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 - Identification </w:t>
            </w:r>
            <w:r w:rsidR="006E2F47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de l’acheteur</w:t>
            </w:r>
          </w:p>
        </w:tc>
      </w:tr>
    </w:tbl>
    <w:p w:rsidR="002D5940" w:rsidRPr="00811AD9" w:rsidRDefault="002D5940" w:rsidP="002D5940">
      <w:pPr>
        <w:suppressAutoHyphens w:val="0"/>
        <w:ind w:left="426"/>
        <w:jc w:val="center"/>
        <w:rPr>
          <w:rFonts w:ascii="Arial" w:hAnsi="Arial" w:cs="Arial"/>
          <w:b/>
          <w:sz w:val="22"/>
          <w:szCs w:val="22"/>
          <w:lang w:eastAsia="fr-FR"/>
        </w:rPr>
      </w:pPr>
    </w:p>
    <w:p w:rsidR="002D5940" w:rsidRPr="007B5354" w:rsidRDefault="002D5940" w:rsidP="007B5354">
      <w:pPr>
        <w:suppressAutoHyphens w:val="0"/>
        <w:spacing w:line="276" w:lineRule="auto"/>
        <w:ind w:left="284"/>
        <w:rPr>
          <w:rFonts w:ascii="Arial" w:hAnsi="Arial" w:cs="Arial"/>
          <w:b/>
          <w:lang w:eastAsia="fr-FR"/>
        </w:rPr>
      </w:pPr>
      <w:r w:rsidRPr="007B5354">
        <w:rPr>
          <w:rFonts w:ascii="Arial" w:hAnsi="Arial" w:cs="Arial"/>
          <w:b/>
          <w:lang w:eastAsia="fr-FR"/>
        </w:rPr>
        <w:t>SERVICE DU COMMISSARIAT DES ARMEES</w:t>
      </w:r>
    </w:p>
    <w:p w:rsidR="002D5940" w:rsidRPr="007B5354" w:rsidRDefault="002D5940" w:rsidP="007B5354">
      <w:pPr>
        <w:suppressAutoHyphens w:val="0"/>
        <w:spacing w:line="276" w:lineRule="auto"/>
        <w:ind w:left="284"/>
        <w:rPr>
          <w:rFonts w:ascii="Arial" w:hAnsi="Arial" w:cs="Arial"/>
          <w:b/>
          <w:lang w:eastAsia="fr-FR"/>
        </w:rPr>
      </w:pPr>
      <w:r w:rsidRPr="007B5354">
        <w:rPr>
          <w:rFonts w:ascii="Arial" w:hAnsi="Arial" w:cs="Arial"/>
          <w:b/>
          <w:lang w:eastAsia="fr-FR"/>
        </w:rPr>
        <w:t>PLATE-FORME COMMISSARIAT - RAMBOUILLET</w:t>
      </w:r>
    </w:p>
    <w:p w:rsidR="002D5940" w:rsidRPr="007B5354" w:rsidRDefault="002D5940" w:rsidP="007B5354">
      <w:pPr>
        <w:suppressAutoHyphens w:val="0"/>
        <w:spacing w:line="276" w:lineRule="auto"/>
        <w:ind w:left="284"/>
        <w:rPr>
          <w:rFonts w:ascii="Arial" w:hAnsi="Arial" w:cs="Arial"/>
          <w:lang w:eastAsia="fr-FR"/>
        </w:rPr>
      </w:pPr>
      <w:r w:rsidRPr="007B5354">
        <w:rPr>
          <w:rFonts w:ascii="Arial" w:hAnsi="Arial" w:cs="Arial"/>
          <w:lang w:eastAsia="fr-FR"/>
        </w:rPr>
        <w:t xml:space="preserve">Adresse postale : 11, rue de </w:t>
      </w:r>
      <w:proofErr w:type="spellStart"/>
      <w:r w:rsidRPr="007B5354">
        <w:rPr>
          <w:rFonts w:ascii="Arial" w:hAnsi="Arial" w:cs="Arial"/>
          <w:lang w:eastAsia="fr-FR"/>
        </w:rPr>
        <w:t>Groussay</w:t>
      </w:r>
      <w:proofErr w:type="spellEnd"/>
      <w:r w:rsidRPr="007B5354">
        <w:rPr>
          <w:rFonts w:ascii="Arial" w:hAnsi="Arial" w:cs="Arial"/>
          <w:lang w:eastAsia="fr-FR"/>
        </w:rPr>
        <w:t xml:space="preserve"> – </w:t>
      </w:r>
      <w:r w:rsidR="008B23DD" w:rsidRPr="007B5354">
        <w:rPr>
          <w:rFonts w:ascii="Arial" w:hAnsi="Arial" w:cs="Arial"/>
          <w:lang w:eastAsia="fr-FR"/>
        </w:rPr>
        <w:t>CS 70106</w:t>
      </w:r>
      <w:r w:rsidRPr="007B5354">
        <w:rPr>
          <w:rFonts w:ascii="Arial" w:hAnsi="Arial" w:cs="Arial"/>
          <w:lang w:eastAsia="fr-FR"/>
        </w:rPr>
        <w:t xml:space="preserve"> – 78</w:t>
      </w:r>
      <w:r w:rsidR="001F0289" w:rsidRPr="007B5354">
        <w:rPr>
          <w:rFonts w:ascii="Arial" w:hAnsi="Arial" w:cs="Arial"/>
          <w:lang w:eastAsia="fr-FR"/>
        </w:rPr>
        <w:t>513</w:t>
      </w:r>
      <w:r w:rsidR="00DF3F3C" w:rsidRPr="007B5354">
        <w:rPr>
          <w:rFonts w:ascii="Arial" w:hAnsi="Arial" w:cs="Arial"/>
          <w:lang w:eastAsia="fr-FR"/>
        </w:rPr>
        <w:t xml:space="preserve"> RAMBOUILLET</w:t>
      </w:r>
      <w:r w:rsidR="001F0289" w:rsidRPr="007B5354">
        <w:rPr>
          <w:rFonts w:ascii="Arial" w:hAnsi="Arial" w:cs="Arial"/>
          <w:lang w:eastAsia="fr-FR"/>
        </w:rPr>
        <w:t xml:space="preserve"> CEDEX</w:t>
      </w:r>
    </w:p>
    <w:p w:rsidR="002D5940" w:rsidRPr="007B5354" w:rsidRDefault="002D5940" w:rsidP="007B5354">
      <w:pPr>
        <w:suppressAutoHyphens w:val="0"/>
        <w:spacing w:line="276" w:lineRule="auto"/>
        <w:ind w:left="284"/>
        <w:rPr>
          <w:rFonts w:ascii="Arial" w:hAnsi="Arial" w:cs="Arial"/>
          <w:lang w:eastAsia="fr-FR"/>
        </w:rPr>
      </w:pPr>
      <w:r w:rsidRPr="007B5354">
        <w:rPr>
          <w:rFonts w:ascii="Arial" w:hAnsi="Arial" w:cs="Arial"/>
          <w:lang w:eastAsia="fr-FR"/>
        </w:rPr>
        <w:t xml:space="preserve">Adresse géographique : 11, rue de </w:t>
      </w:r>
      <w:proofErr w:type="spellStart"/>
      <w:r w:rsidRPr="007B5354">
        <w:rPr>
          <w:rFonts w:ascii="Arial" w:hAnsi="Arial" w:cs="Arial"/>
          <w:lang w:eastAsia="fr-FR"/>
        </w:rPr>
        <w:t>Groussay</w:t>
      </w:r>
      <w:proofErr w:type="spellEnd"/>
      <w:r w:rsidRPr="007B5354">
        <w:rPr>
          <w:rFonts w:ascii="Arial" w:hAnsi="Arial" w:cs="Arial"/>
          <w:lang w:eastAsia="fr-FR"/>
        </w:rPr>
        <w:t xml:space="preserve"> – 78120 RAMBOUILLET</w:t>
      </w:r>
    </w:p>
    <w:p w:rsidR="002D5940" w:rsidRPr="007B5354" w:rsidRDefault="002D5940" w:rsidP="007B5354">
      <w:pPr>
        <w:suppressAutoHyphens w:val="0"/>
        <w:spacing w:line="276" w:lineRule="auto"/>
        <w:ind w:left="284"/>
        <w:rPr>
          <w:rFonts w:ascii="Arial" w:hAnsi="Arial" w:cs="Arial"/>
          <w:lang w:eastAsia="fr-FR"/>
        </w:rPr>
      </w:pPr>
      <w:r w:rsidRPr="007B5354">
        <w:rPr>
          <w:rFonts w:ascii="Arial" w:hAnsi="Arial" w:cs="Arial"/>
          <w:lang w:eastAsia="fr-FR"/>
        </w:rPr>
        <w:t xml:space="preserve">Courriel : </w:t>
      </w:r>
      <w:r w:rsidR="00E46CB1" w:rsidRPr="007B5354">
        <w:rPr>
          <w:rFonts w:ascii="Arial" w:hAnsi="Arial" w:cs="Arial"/>
        </w:rPr>
        <w:t xml:space="preserve">: </w:t>
      </w:r>
      <w:hyperlink r:id="rId10" w:history="1">
        <w:r w:rsidR="00E46CB1" w:rsidRPr="007B5354">
          <w:rPr>
            <w:rStyle w:val="Lienhypertexte"/>
            <w:rFonts w:ascii="Arial" w:hAnsi="Arial" w:cs="Arial"/>
          </w:rPr>
          <w:t>pfc-rbt.contact.fct@intradef.gouv.fr</w:t>
        </w:r>
      </w:hyperlink>
    </w:p>
    <w:p w:rsidR="002D5940" w:rsidRPr="007B5354" w:rsidRDefault="002D5940" w:rsidP="007B5354">
      <w:pPr>
        <w:suppressAutoHyphens w:val="0"/>
        <w:spacing w:line="276" w:lineRule="auto"/>
        <w:ind w:left="284"/>
        <w:rPr>
          <w:rFonts w:ascii="Arial" w:hAnsi="Arial" w:cs="Arial"/>
          <w:lang w:eastAsia="fr-FR"/>
        </w:rPr>
      </w:pPr>
      <w:r w:rsidRPr="007B5354">
        <w:rPr>
          <w:rFonts w:ascii="Arial" w:hAnsi="Arial" w:cs="Arial"/>
          <w:lang w:eastAsia="fr-FR"/>
        </w:rPr>
        <w:t xml:space="preserve">Profil d’acheteur : </w:t>
      </w:r>
      <w:hyperlink r:id="rId11" w:history="1">
        <w:r w:rsidRPr="007B5354">
          <w:rPr>
            <w:rFonts w:ascii="Arial" w:hAnsi="Arial" w:cs="Arial"/>
            <w:snapToGrid w:val="0"/>
            <w:color w:val="0000FF"/>
            <w:u w:val="single"/>
            <w:lang w:eastAsia="fr-FR"/>
          </w:rPr>
          <w:t>https://www.marches-publics.gouv.fr</w:t>
        </w:r>
      </w:hyperlink>
    </w:p>
    <w:p w:rsidR="00472B25" w:rsidRPr="007B5354" w:rsidRDefault="002D5940" w:rsidP="007B5354">
      <w:pPr>
        <w:spacing w:line="276" w:lineRule="auto"/>
        <w:ind w:left="284"/>
        <w:rPr>
          <w:rFonts w:ascii="Arial" w:hAnsi="Arial" w:cs="Arial"/>
          <w:b/>
          <w:bCs/>
        </w:rPr>
      </w:pPr>
      <w:r w:rsidRPr="007B5354">
        <w:rPr>
          <w:rFonts w:ascii="Arial" w:hAnsi="Arial" w:cs="Arial"/>
          <w:lang w:eastAsia="fr-FR"/>
        </w:rPr>
        <w:t xml:space="preserve">Site : </w:t>
      </w:r>
      <w:hyperlink r:id="rId12" w:history="1">
        <w:r w:rsidRPr="007B5354">
          <w:rPr>
            <w:rFonts w:ascii="Arial" w:hAnsi="Arial" w:cs="Arial"/>
            <w:snapToGrid w:val="0"/>
            <w:color w:val="0000FF"/>
            <w:u w:val="single"/>
            <w:lang w:eastAsia="fr-FR"/>
          </w:rPr>
          <w:t>www.achats.defense.gouv.fr</w:t>
        </w:r>
      </w:hyperlink>
    </w:p>
    <w:p w:rsidR="00A70756" w:rsidRPr="00811AD9" w:rsidRDefault="00A70756" w:rsidP="00A70756">
      <w:pPr>
        <w:jc w:val="both"/>
        <w:rPr>
          <w:rFonts w:ascii="Arial" w:hAnsi="Arial" w:cs="Arial"/>
          <w:bCs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811AD9" w:rsidTr="00547F6F">
        <w:tc>
          <w:tcPr>
            <w:tcW w:w="10331" w:type="dxa"/>
            <w:shd w:val="clear" w:color="auto" w:fill="BDD6EE"/>
          </w:tcPr>
          <w:p w:rsidR="00472B25" w:rsidRPr="00811AD9" w:rsidRDefault="00472B25" w:rsidP="006E2F4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811A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B - Objet </w:t>
            </w:r>
            <w:r w:rsidR="006E2F47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de la consultation</w:t>
            </w:r>
          </w:p>
        </w:tc>
      </w:tr>
    </w:tbl>
    <w:p w:rsidR="002D5940" w:rsidRPr="00811AD9" w:rsidRDefault="002D5940">
      <w:pPr>
        <w:rPr>
          <w:rFonts w:ascii="Arial" w:hAnsi="Arial" w:cs="Arial"/>
          <w:b/>
          <w:bCs/>
        </w:rPr>
      </w:pPr>
    </w:p>
    <w:p w:rsidR="00CC659D" w:rsidRPr="0017637D" w:rsidRDefault="00CC659D" w:rsidP="00CC6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suppressAutoHyphens w:val="0"/>
        <w:ind w:left="284" w:right="254"/>
        <w:jc w:val="center"/>
        <w:rPr>
          <w:rFonts w:ascii="Arial" w:hAnsi="Arial" w:cs="Arial"/>
          <w:b/>
          <w:sz w:val="24"/>
          <w:lang w:eastAsia="fr-FR"/>
        </w:rPr>
      </w:pPr>
    </w:p>
    <w:p w:rsidR="00CC659D" w:rsidRPr="0017637D" w:rsidRDefault="00CC659D" w:rsidP="00CC6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suppressAutoHyphens w:val="0"/>
        <w:ind w:left="284" w:right="254"/>
        <w:jc w:val="center"/>
        <w:rPr>
          <w:rFonts w:ascii="Arial" w:hAnsi="Arial" w:cs="Arial"/>
          <w:b/>
          <w:sz w:val="24"/>
          <w:lang w:eastAsia="fr-FR"/>
        </w:rPr>
      </w:pPr>
      <w:r w:rsidRPr="0017637D">
        <w:rPr>
          <w:rFonts w:ascii="Arial" w:hAnsi="Arial" w:cs="Arial"/>
          <w:b/>
          <w:sz w:val="24"/>
          <w:lang w:eastAsia="fr-FR"/>
        </w:rPr>
        <w:t>FABRICATION DE PONCHO</w:t>
      </w:r>
      <w:r w:rsidR="00A06A0F">
        <w:rPr>
          <w:rFonts w:ascii="Arial" w:hAnsi="Arial" w:cs="Arial"/>
          <w:b/>
          <w:sz w:val="24"/>
          <w:lang w:eastAsia="fr-FR"/>
        </w:rPr>
        <w:t>S</w:t>
      </w:r>
      <w:r w:rsidRPr="0017637D">
        <w:rPr>
          <w:rFonts w:ascii="Arial" w:hAnsi="Arial" w:cs="Arial"/>
          <w:b/>
          <w:sz w:val="24"/>
          <w:lang w:eastAsia="fr-FR"/>
        </w:rPr>
        <w:t xml:space="preserve"> INFRAROUGE</w:t>
      </w:r>
      <w:r w:rsidR="00582E28">
        <w:rPr>
          <w:rFonts w:ascii="Arial" w:hAnsi="Arial" w:cs="Arial"/>
          <w:b/>
          <w:sz w:val="24"/>
          <w:lang w:eastAsia="fr-FR"/>
        </w:rPr>
        <w:t>S</w:t>
      </w:r>
      <w:bookmarkStart w:id="0" w:name="_GoBack"/>
      <w:bookmarkEnd w:id="0"/>
    </w:p>
    <w:p w:rsidR="00CC659D" w:rsidRPr="0017637D" w:rsidRDefault="00CC659D" w:rsidP="00CC6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suppressAutoHyphens w:val="0"/>
        <w:ind w:left="284" w:right="254"/>
        <w:jc w:val="center"/>
        <w:rPr>
          <w:rFonts w:ascii="Arial" w:hAnsi="Arial" w:cs="Arial"/>
          <w:b/>
          <w:sz w:val="24"/>
          <w:lang w:eastAsia="fr-FR"/>
        </w:rPr>
      </w:pPr>
    </w:p>
    <w:p w:rsidR="005C0FFD" w:rsidRPr="00811AD9" w:rsidRDefault="005C0FFD">
      <w:pPr>
        <w:jc w:val="both"/>
        <w:rPr>
          <w:rFonts w:ascii="Arial" w:hAnsi="Arial" w:cs="Arial"/>
          <w:bCs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811AD9" w:rsidTr="00547F6F">
        <w:tc>
          <w:tcPr>
            <w:tcW w:w="10331" w:type="dxa"/>
            <w:shd w:val="clear" w:color="auto" w:fill="BDD6EE"/>
          </w:tcPr>
          <w:p w:rsidR="00472B25" w:rsidRPr="00811AD9" w:rsidRDefault="00472B25" w:rsidP="00F246FB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</w:rPr>
            </w:pPr>
            <w:r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C - Identification du candidat indivi</w:t>
            </w:r>
            <w:r w:rsidR="00781159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duel</w:t>
            </w:r>
            <w:r w:rsidR="00F246FB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/</w:t>
            </w:r>
            <w:r w:rsidR="00FB44EA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membre du groupement</w:t>
            </w:r>
            <w:r w:rsidR="00F246FB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/</w:t>
            </w:r>
            <w:r w:rsidR="00781159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sous-traitant</w:t>
            </w:r>
          </w:p>
        </w:tc>
      </w:tr>
    </w:tbl>
    <w:p w:rsidR="00472B25" w:rsidRPr="00811AD9" w:rsidRDefault="00472B25">
      <w:pPr>
        <w:pStyle w:val="Titre9"/>
        <w:numPr>
          <w:ilvl w:val="0"/>
          <w:numId w:val="0"/>
        </w:numPr>
        <w:rPr>
          <w:i w:val="0"/>
          <w:sz w:val="20"/>
        </w:rPr>
      </w:pPr>
    </w:p>
    <w:p w:rsidR="00472B25" w:rsidRPr="00811AD9" w:rsidRDefault="00DB2DDC" w:rsidP="003F2889">
      <w:pPr>
        <w:pStyle w:val="Titre9"/>
        <w:tabs>
          <w:tab w:val="num" w:pos="0"/>
        </w:tabs>
        <w:spacing w:line="276" w:lineRule="auto"/>
        <w:ind w:left="0"/>
        <w:jc w:val="both"/>
        <w:rPr>
          <w:b/>
          <w:bCs/>
        </w:rPr>
      </w:pPr>
      <w:r w:rsidRPr="003F2889">
        <w:rPr>
          <w:rFonts w:ascii="Wingdings" w:eastAsia="Wingdings" w:hAnsi="Wingdings"/>
          <w:b/>
          <w:i w:val="0"/>
          <w:iCs w:val="0"/>
          <w:color w:val="548DD4"/>
          <w:spacing w:val="-10"/>
          <w:sz w:val="20"/>
          <w:szCs w:val="20"/>
        </w:rPr>
        <w:t></w:t>
      </w:r>
      <w:r w:rsidR="00472B25" w:rsidRPr="00811AD9">
        <w:rPr>
          <w:rFonts w:eastAsia="Arial"/>
          <w:i w:val="0"/>
          <w:spacing w:val="-10"/>
          <w:position w:val="-1"/>
          <w:sz w:val="20"/>
          <w:szCs w:val="20"/>
        </w:rPr>
        <w:t xml:space="preserve"> </w:t>
      </w:r>
      <w:r w:rsidR="00472B25" w:rsidRPr="00811AD9">
        <w:rPr>
          <w:i w:val="0"/>
          <w:sz w:val="20"/>
          <w:szCs w:val="20"/>
        </w:rPr>
        <w:t>Nom commercial et dénomination sociale de l’unité ou de l’établissement qui exécutera la prestation, adresse</w:t>
      </w:r>
      <w:r w:rsidR="00553297" w:rsidRPr="00811AD9">
        <w:rPr>
          <w:i w:val="0"/>
          <w:sz w:val="20"/>
          <w:szCs w:val="20"/>
        </w:rPr>
        <w:t>s</w:t>
      </w:r>
      <w:r w:rsidR="00472B25" w:rsidRPr="00811AD9">
        <w:rPr>
          <w:i w:val="0"/>
          <w:sz w:val="20"/>
          <w:szCs w:val="20"/>
        </w:rPr>
        <w:t xml:space="preserve"> postale et du siège social (si elle est différente de l’adresse postale), adresse électronique, numéros de téléphone et de télécopie, numéro SIRET</w:t>
      </w:r>
      <w:r w:rsidR="006E6210" w:rsidRPr="00811AD9">
        <w:rPr>
          <w:i w:val="0"/>
          <w:sz w:val="20"/>
          <w:szCs w:val="20"/>
        </w:rPr>
        <w:t xml:space="preserve">, à défaut, </w:t>
      </w:r>
      <w:r w:rsidR="001D25B2" w:rsidRPr="00811AD9">
        <w:rPr>
          <w:i w:val="0"/>
          <w:sz w:val="20"/>
          <w:szCs w:val="20"/>
        </w:rPr>
        <w:t>un numéro d’identification européen ou international ou propre au pays d’origine du candidat</w:t>
      </w:r>
      <w:r w:rsidR="001D25B2" w:rsidRPr="00811AD9">
        <w:rPr>
          <w:sz w:val="20"/>
          <w:szCs w:val="20"/>
        </w:rPr>
        <w:t xml:space="preserve"> </w:t>
      </w:r>
      <w:r w:rsidR="001D25B2" w:rsidRPr="00811AD9">
        <w:rPr>
          <w:i w:val="0"/>
          <w:sz w:val="20"/>
          <w:szCs w:val="20"/>
        </w:rPr>
        <w:t xml:space="preserve">issu d’un répertoire figurant dans la liste des </w:t>
      </w:r>
      <w:hyperlink r:id="rId13" w:history="1">
        <w:r w:rsidR="001D25B2" w:rsidRPr="00811AD9">
          <w:rPr>
            <w:rStyle w:val="Lienhypertexte"/>
            <w:rFonts w:cs="Arial"/>
            <w:i w:val="0"/>
            <w:sz w:val="20"/>
            <w:szCs w:val="20"/>
          </w:rPr>
          <w:t>ICD</w:t>
        </w:r>
      </w:hyperlink>
      <w:r w:rsidR="00261FC1" w:rsidRPr="00811AD9">
        <w:rPr>
          <w:i w:val="0"/>
          <w:sz w:val="20"/>
          <w:szCs w:val="20"/>
        </w:rPr>
        <w:t xml:space="preserve"> </w:t>
      </w:r>
      <w:r w:rsidR="00472B25" w:rsidRPr="00811AD9">
        <w:rPr>
          <w:i w:val="0"/>
          <w:sz w:val="20"/>
          <w:szCs w:val="20"/>
        </w:rPr>
        <w:t>:</w:t>
      </w:r>
    </w:p>
    <w:tbl>
      <w:tblPr>
        <w:tblW w:w="9528" w:type="dxa"/>
        <w:tblBorders>
          <w:top w:val="dashed" w:sz="4" w:space="0" w:color="auto"/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143"/>
        <w:gridCol w:w="247"/>
        <w:gridCol w:w="1645"/>
        <w:gridCol w:w="1452"/>
        <w:gridCol w:w="1645"/>
        <w:gridCol w:w="3396"/>
      </w:tblGrid>
      <w:tr w:rsidR="002D5940" w:rsidRPr="00811AD9" w:rsidTr="00AD2232">
        <w:tc>
          <w:tcPr>
            <w:tcW w:w="9528" w:type="dxa"/>
            <w:gridSpan w:val="6"/>
            <w:tcBorders>
              <w:top w:val="nil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811AD9" w:rsidRDefault="002D5940" w:rsidP="003F2889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811AD9" w:rsidTr="00AD2232">
        <w:tc>
          <w:tcPr>
            <w:tcW w:w="9528" w:type="dxa"/>
            <w:gridSpan w:val="6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811AD9" w:rsidRDefault="002D5940" w:rsidP="003F2889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811AD9" w:rsidTr="00AD2232">
        <w:tc>
          <w:tcPr>
            <w:tcW w:w="1143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bottom"/>
          </w:tcPr>
          <w:p w:rsidR="002D5940" w:rsidRPr="00811AD9" w:rsidRDefault="002D5940" w:rsidP="003F2889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</w:rPr>
            </w:pPr>
            <w:r w:rsidRPr="00811AD9">
              <w:rPr>
                <w:rFonts w:ascii="Arial" w:hAnsi="Arial" w:cs="Arial"/>
              </w:rPr>
              <w:t>Courriel :</w:t>
            </w:r>
          </w:p>
        </w:tc>
        <w:tc>
          <w:tcPr>
            <w:tcW w:w="8385" w:type="dxa"/>
            <w:gridSpan w:val="5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811AD9" w:rsidRDefault="002D5940" w:rsidP="003F2889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811AD9" w:rsidTr="00AD2232">
        <w:trPr>
          <w:gridAfter w:val="1"/>
          <w:wAfter w:w="3396" w:type="dxa"/>
        </w:trPr>
        <w:tc>
          <w:tcPr>
            <w:tcW w:w="13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940" w:rsidRPr="00811AD9" w:rsidRDefault="002D5940" w:rsidP="003F2889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</w:rPr>
            </w:pPr>
            <w:r w:rsidRPr="00811AD9">
              <w:rPr>
                <w:rFonts w:ascii="Arial" w:hAnsi="Arial" w:cs="Arial"/>
              </w:rPr>
              <w:t>Téléphone :</w:t>
            </w:r>
          </w:p>
        </w:tc>
        <w:tc>
          <w:tcPr>
            <w:tcW w:w="164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811AD9" w:rsidRDefault="002D5940" w:rsidP="003F2889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52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bottom"/>
          </w:tcPr>
          <w:p w:rsidR="002D5940" w:rsidRPr="00811AD9" w:rsidRDefault="002D5940" w:rsidP="003F2889">
            <w:pPr>
              <w:tabs>
                <w:tab w:val="left" w:pos="709"/>
              </w:tabs>
              <w:spacing w:before="120" w:line="276" w:lineRule="auto"/>
              <w:jc w:val="right"/>
              <w:rPr>
                <w:rFonts w:ascii="Arial" w:hAnsi="Arial" w:cs="Arial"/>
              </w:rPr>
            </w:pPr>
            <w:r w:rsidRPr="00811AD9">
              <w:rPr>
                <w:rFonts w:ascii="Arial" w:hAnsi="Arial" w:cs="Arial"/>
              </w:rPr>
              <w:t>Télécopie :</w:t>
            </w:r>
          </w:p>
        </w:tc>
        <w:tc>
          <w:tcPr>
            <w:tcW w:w="164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811AD9" w:rsidRDefault="002D5940" w:rsidP="003F2889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</w:tbl>
    <w:p w:rsidR="002D5940" w:rsidRPr="00811AD9" w:rsidRDefault="002D5940" w:rsidP="003F2889">
      <w:pPr>
        <w:spacing w:line="276" w:lineRule="auto"/>
        <w:rPr>
          <w:rFonts w:ascii="Arial" w:hAnsi="Arial" w:cs="Arial"/>
        </w:rPr>
      </w:pPr>
    </w:p>
    <w:tbl>
      <w:tblPr>
        <w:tblW w:w="9356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350"/>
        <w:gridCol w:w="350"/>
        <w:gridCol w:w="350"/>
        <w:gridCol w:w="236"/>
        <w:gridCol w:w="350"/>
        <w:gridCol w:w="350"/>
        <w:gridCol w:w="350"/>
        <w:gridCol w:w="236"/>
        <w:gridCol w:w="350"/>
        <w:gridCol w:w="350"/>
        <w:gridCol w:w="350"/>
        <w:gridCol w:w="284"/>
        <w:gridCol w:w="350"/>
        <w:gridCol w:w="350"/>
        <w:gridCol w:w="350"/>
        <w:gridCol w:w="350"/>
        <w:gridCol w:w="350"/>
        <w:gridCol w:w="1290"/>
        <w:gridCol w:w="1134"/>
      </w:tblGrid>
      <w:tr w:rsidR="002D5940" w:rsidRPr="00811AD9" w:rsidTr="00AD2232"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spacing w:line="276" w:lineRule="auto"/>
              <w:rPr>
                <w:rFonts w:ascii="Arial" w:hAnsi="Arial" w:cs="Arial"/>
              </w:rPr>
            </w:pPr>
            <w:r w:rsidRPr="00811AD9">
              <w:rPr>
                <w:rFonts w:ascii="Arial" w:hAnsi="Arial" w:cs="Arial"/>
              </w:rPr>
              <w:t>N° SIRET :</w:t>
            </w: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D5940" w:rsidRPr="00811AD9" w:rsidRDefault="002D5940" w:rsidP="003F2889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811AD9">
              <w:rPr>
                <w:rFonts w:ascii="Arial" w:hAnsi="Arial" w:cs="Arial"/>
              </w:rPr>
              <w:t>Code APE 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781159" w:rsidRPr="00811AD9" w:rsidRDefault="00781159" w:rsidP="003F2889">
      <w:pPr>
        <w:spacing w:line="276" w:lineRule="auto"/>
        <w:jc w:val="both"/>
        <w:rPr>
          <w:rFonts w:ascii="Arial" w:eastAsia="Wingdings" w:hAnsi="Arial" w:cs="Arial"/>
          <w:b/>
          <w:color w:val="548DD4"/>
          <w:spacing w:val="-10"/>
        </w:rPr>
      </w:pPr>
    </w:p>
    <w:p w:rsidR="00CC659D" w:rsidRPr="00CC659D" w:rsidRDefault="00CC659D" w:rsidP="00CC659D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CC659D">
        <w:rPr>
          <w:rFonts w:ascii="Arial" w:hAnsi="Arial" w:cs="Arial"/>
        </w:rPr>
        <w:t>La candidature est présentée </w:t>
      </w:r>
    </w:p>
    <w:p w:rsidR="00CC659D" w:rsidRPr="00CC659D" w:rsidRDefault="00CC659D" w:rsidP="00CC659D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CC659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C659D">
        <w:rPr>
          <w:rFonts w:ascii="Arial" w:hAnsi="Arial" w:cs="Arial"/>
        </w:rPr>
        <w:instrText xml:space="preserve"> FORMCHECKBOX </w:instrText>
      </w:r>
      <w:r w:rsidR="00582E28">
        <w:rPr>
          <w:rFonts w:ascii="Arial" w:hAnsi="Arial" w:cs="Arial"/>
        </w:rPr>
      </w:r>
      <w:r w:rsidR="00582E28">
        <w:rPr>
          <w:rFonts w:ascii="Arial" w:hAnsi="Arial" w:cs="Arial"/>
        </w:rPr>
        <w:fldChar w:fldCharType="separate"/>
      </w:r>
      <w:r w:rsidRPr="00CC659D">
        <w:rPr>
          <w:rFonts w:ascii="Arial" w:hAnsi="Arial" w:cs="Arial"/>
        </w:rPr>
        <w:fldChar w:fldCharType="end"/>
      </w:r>
      <w:r w:rsidRPr="00CC659D">
        <w:rPr>
          <w:rFonts w:ascii="Arial" w:hAnsi="Arial" w:cs="Arial"/>
        </w:rPr>
        <w:tab/>
        <w:t>Pour le lot de la procédure de passation de l’accord-cadre :</w:t>
      </w:r>
    </w:p>
    <w:p w:rsidR="00233003" w:rsidRPr="00811AD9" w:rsidRDefault="00233003" w:rsidP="003F2889">
      <w:pPr>
        <w:spacing w:line="276" w:lineRule="auto"/>
        <w:jc w:val="both"/>
        <w:rPr>
          <w:rFonts w:ascii="Arial" w:eastAsia="Wingdings" w:hAnsi="Arial" w:cs="Arial"/>
          <w:b/>
          <w:color w:val="548DD4"/>
          <w:spacing w:val="-10"/>
        </w:rPr>
      </w:pPr>
      <w:r w:rsidRPr="00811AD9">
        <w:rPr>
          <w:rFonts w:ascii="Arial" w:hAnsi="Arial" w:cs="Arial"/>
          <w:b/>
          <w:bCs/>
          <w:sz w:val="16"/>
          <w:szCs w:val="16"/>
        </w:rPr>
        <w:br w:type="page"/>
      </w:r>
    </w:p>
    <w:p w:rsidR="00233003" w:rsidRPr="00811AD9" w:rsidRDefault="00233003" w:rsidP="003F2889">
      <w:pPr>
        <w:spacing w:line="276" w:lineRule="auto"/>
        <w:jc w:val="both"/>
        <w:rPr>
          <w:rFonts w:ascii="Arial" w:hAnsi="Arial" w:cs="Arial"/>
        </w:rPr>
      </w:pPr>
      <w:r w:rsidRPr="003F2889">
        <w:rPr>
          <w:rFonts w:ascii="Wingdings" w:eastAsia="Wingdings" w:hAnsi="Wingdings" w:cs="Arial"/>
          <w:b/>
          <w:color w:val="548DD4"/>
          <w:spacing w:val="-10"/>
        </w:rPr>
        <w:lastRenderedPageBreak/>
        <w:t></w:t>
      </w:r>
      <w:r w:rsidRPr="003F2889">
        <w:rPr>
          <w:rFonts w:ascii="Wingdings" w:eastAsia="Wingdings" w:hAnsi="Wingdings" w:cs="Arial"/>
          <w:b/>
          <w:color w:val="548DD4"/>
          <w:spacing w:val="-10"/>
        </w:rPr>
        <w:t></w:t>
      </w:r>
      <w:r w:rsidRPr="00811AD9">
        <w:rPr>
          <w:rFonts w:ascii="Arial" w:hAnsi="Arial" w:cs="Arial"/>
        </w:rPr>
        <w:t>Au titre de la présente consultation, je suis :</w:t>
      </w:r>
    </w:p>
    <w:p w:rsidR="00233003" w:rsidRPr="00811AD9" w:rsidRDefault="00233003" w:rsidP="003F2889">
      <w:pPr>
        <w:spacing w:line="276" w:lineRule="auto"/>
        <w:jc w:val="both"/>
        <w:rPr>
          <w:rFonts w:ascii="Arial" w:hAnsi="Arial" w:cs="Arial"/>
        </w:rPr>
      </w:pPr>
    </w:p>
    <w:p w:rsidR="00233003" w:rsidRPr="00811AD9" w:rsidRDefault="00233003" w:rsidP="003F2889">
      <w:pPr>
        <w:spacing w:line="276" w:lineRule="auto"/>
        <w:ind w:left="567"/>
        <w:jc w:val="both"/>
        <w:rPr>
          <w:rFonts w:ascii="Arial" w:hAnsi="Arial" w:cs="Arial"/>
        </w:rPr>
      </w:pPr>
      <w:r w:rsidRPr="00811AD9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1AD9">
        <w:rPr>
          <w:rFonts w:ascii="Arial" w:hAnsi="Arial" w:cs="Arial"/>
        </w:rPr>
        <w:instrText xml:space="preserve"> FORMCHECKBOX </w:instrText>
      </w:r>
      <w:r w:rsidR="00582E28">
        <w:rPr>
          <w:rFonts w:ascii="Arial" w:hAnsi="Arial" w:cs="Arial"/>
        </w:rPr>
      </w:r>
      <w:r w:rsidR="00582E28">
        <w:rPr>
          <w:rFonts w:ascii="Arial" w:hAnsi="Arial" w:cs="Arial"/>
        </w:rPr>
        <w:fldChar w:fldCharType="separate"/>
      </w:r>
      <w:r w:rsidRPr="00811AD9">
        <w:rPr>
          <w:rFonts w:ascii="Arial" w:hAnsi="Arial" w:cs="Arial"/>
        </w:rPr>
        <w:fldChar w:fldCharType="end"/>
      </w:r>
      <w:r w:rsidRPr="00811AD9">
        <w:rPr>
          <w:rFonts w:ascii="Arial" w:hAnsi="Arial" w:cs="Arial"/>
          <w:bCs/>
        </w:rPr>
        <w:t xml:space="preserve"> </w:t>
      </w:r>
      <w:r w:rsidRPr="00811AD9">
        <w:rPr>
          <w:rFonts w:ascii="Arial" w:hAnsi="Arial" w:cs="Arial"/>
        </w:rPr>
        <w:t>Candidat</w:t>
      </w:r>
      <w:r w:rsidRPr="00811AD9">
        <w:rPr>
          <w:rFonts w:ascii="Arial" w:hAnsi="Arial" w:cs="Arial"/>
        </w:rPr>
        <w:tab/>
      </w:r>
      <w:r w:rsidRPr="00811AD9">
        <w:rPr>
          <w:rFonts w:ascii="Arial" w:hAnsi="Arial" w:cs="Arial"/>
        </w:rPr>
        <w:tab/>
      </w:r>
      <w:r w:rsidRPr="00811AD9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1AD9">
        <w:rPr>
          <w:rFonts w:ascii="Arial" w:hAnsi="Arial" w:cs="Arial"/>
        </w:rPr>
        <w:instrText xml:space="preserve"> FORMCHECKBOX </w:instrText>
      </w:r>
      <w:r w:rsidR="00582E28">
        <w:rPr>
          <w:rFonts w:ascii="Arial" w:hAnsi="Arial" w:cs="Arial"/>
        </w:rPr>
      </w:r>
      <w:r w:rsidR="00582E28">
        <w:rPr>
          <w:rFonts w:ascii="Arial" w:hAnsi="Arial" w:cs="Arial"/>
        </w:rPr>
        <w:fldChar w:fldCharType="separate"/>
      </w:r>
      <w:r w:rsidRPr="00811AD9">
        <w:rPr>
          <w:rFonts w:ascii="Arial" w:hAnsi="Arial" w:cs="Arial"/>
        </w:rPr>
        <w:fldChar w:fldCharType="end"/>
      </w:r>
      <w:r w:rsidRPr="00811AD9">
        <w:rPr>
          <w:rFonts w:ascii="Arial" w:hAnsi="Arial" w:cs="Arial"/>
          <w:bCs/>
        </w:rPr>
        <w:t xml:space="preserve"> </w:t>
      </w:r>
      <w:r w:rsidRPr="00811AD9">
        <w:rPr>
          <w:rFonts w:ascii="Arial" w:hAnsi="Arial" w:cs="Arial"/>
        </w:rPr>
        <w:t>Mandataire</w:t>
      </w:r>
    </w:p>
    <w:p w:rsidR="00233003" w:rsidRPr="00811AD9" w:rsidRDefault="00233003" w:rsidP="003F2889">
      <w:pPr>
        <w:spacing w:line="276" w:lineRule="auto"/>
        <w:ind w:left="567"/>
        <w:jc w:val="both"/>
        <w:rPr>
          <w:rFonts w:ascii="Arial" w:hAnsi="Arial" w:cs="Arial"/>
        </w:rPr>
      </w:pPr>
    </w:p>
    <w:p w:rsidR="00233003" w:rsidRDefault="00233003" w:rsidP="003F2889">
      <w:pPr>
        <w:spacing w:line="276" w:lineRule="auto"/>
        <w:ind w:left="567"/>
        <w:jc w:val="both"/>
        <w:rPr>
          <w:rFonts w:ascii="Arial" w:hAnsi="Arial" w:cs="Arial"/>
        </w:rPr>
      </w:pPr>
      <w:r w:rsidRPr="00811AD9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1AD9">
        <w:rPr>
          <w:rFonts w:ascii="Arial" w:hAnsi="Arial" w:cs="Arial"/>
        </w:rPr>
        <w:instrText xml:space="preserve"> FORMCHECKBOX </w:instrText>
      </w:r>
      <w:r w:rsidR="00582E28">
        <w:rPr>
          <w:rFonts w:ascii="Arial" w:hAnsi="Arial" w:cs="Arial"/>
        </w:rPr>
      </w:r>
      <w:r w:rsidR="00582E28">
        <w:rPr>
          <w:rFonts w:ascii="Arial" w:hAnsi="Arial" w:cs="Arial"/>
        </w:rPr>
        <w:fldChar w:fldCharType="separate"/>
      </w:r>
      <w:r w:rsidRPr="00811AD9">
        <w:rPr>
          <w:rFonts w:ascii="Arial" w:hAnsi="Arial" w:cs="Arial"/>
        </w:rPr>
        <w:fldChar w:fldCharType="end"/>
      </w:r>
      <w:r w:rsidRPr="00811AD9">
        <w:rPr>
          <w:rFonts w:ascii="Arial" w:hAnsi="Arial" w:cs="Arial"/>
          <w:bCs/>
        </w:rPr>
        <w:t xml:space="preserve"> </w:t>
      </w:r>
      <w:r w:rsidR="009D3406">
        <w:rPr>
          <w:rFonts w:ascii="Arial" w:hAnsi="Arial" w:cs="Arial"/>
        </w:rPr>
        <w:t>Cotraitant</w:t>
      </w:r>
      <w:r w:rsidR="009D3406">
        <w:rPr>
          <w:rFonts w:ascii="Arial" w:hAnsi="Arial" w:cs="Arial"/>
        </w:rPr>
        <w:tab/>
      </w:r>
      <w:r w:rsidRPr="00811AD9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1AD9">
        <w:rPr>
          <w:rFonts w:ascii="Arial" w:hAnsi="Arial" w:cs="Arial"/>
        </w:rPr>
        <w:instrText xml:space="preserve"> FORMCHECKBOX </w:instrText>
      </w:r>
      <w:r w:rsidR="00582E28">
        <w:rPr>
          <w:rFonts w:ascii="Arial" w:hAnsi="Arial" w:cs="Arial"/>
        </w:rPr>
      </w:r>
      <w:r w:rsidR="00582E28">
        <w:rPr>
          <w:rFonts w:ascii="Arial" w:hAnsi="Arial" w:cs="Arial"/>
        </w:rPr>
        <w:fldChar w:fldCharType="separate"/>
      </w:r>
      <w:r w:rsidRPr="00811AD9">
        <w:rPr>
          <w:rFonts w:ascii="Arial" w:hAnsi="Arial" w:cs="Arial"/>
        </w:rPr>
        <w:fldChar w:fldCharType="end"/>
      </w:r>
      <w:r w:rsidRPr="00811AD9">
        <w:rPr>
          <w:rFonts w:ascii="Arial" w:hAnsi="Arial" w:cs="Arial"/>
          <w:bCs/>
        </w:rPr>
        <w:t xml:space="preserve"> </w:t>
      </w:r>
      <w:r w:rsidRPr="00811AD9">
        <w:rPr>
          <w:rFonts w:ascii="Arial" w:hAnsi="Arial" w:cs="Arial"/>
        </w:rPr>
        <w:t xml:space="preserve">Sous-traitant </w:t>
      </w:r>
    </w:p>
    <w:p w:rsidR="00AD2232" w:rsidRDefault="00AD2232" w:rsidP="003F2889">
      <w:pPr>
        <w:spacing w:line="276" w:lineRule="auto"/>
        <w:ind w:left="567"/>
        <w:jc w:val="both"/>
        <w:rPr>
          <w:rFonts w:ascii="Arial" w:hAnsi="Arial" w:cs="Arial"/>
        </w:rPr>
      </w:pPr>
    </w:p>
    <w:p w:rsidR="00AD2232" w:rsidRDefault="00AD2232" w:rsidP="00AD2232">
      <w:pPr>
        <w:spacing w:line="276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582E28">
        <w:rPr>
          <w:rFonts w:ascii="Arial" w:hAnsi="Arial" w:cs="Arial"/>
        </w:rPr>
      </w:r>
      <w:r w:rsidR="00582E28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 xml:space="preserve">Autre (à préciser) : </w:t>
      </w:r>
    </w:p>
    <w:p w:rsidR="00AD2232" w:rsidRPr="00811AD9" w:rsidRDefault="00AD2232" w:rsidP="003F2889">
      <w:pPr>
        <w:spacing w:line="276" w:lineRule="auto"/>
        <w:ind w:left="567"/>
        <w:jc w:val="both"/>
        <w:rPr>
          <w:rFonts w:ascii="Arial" w:hAnsi="Arial" w:cs="Arial"/>
        </w:rPr>
      </w:pPr>
    </w:p>
    <w:p w:rsidR="00A71859" w:rsidRPr="00811AD9" w:rsidRDefault="00A71859" w:rsidP="003F2889">
      <w:pPr>
        <w:spacing w:line="276" w:lineRule="auto"/>
        <w:ind w:left="567"/>
        <w:jc w:val="both"/>
        <w:rPr>
          <w:rFonts w:ascii="Arial" w:hAnsi="Arial" w:cs="Arial"/>
        </w:rPr>
      </w:pPr>
    </w:p>
    <w:p w:rsidR="00A71859" w:rsidRPr="00811AD9" w:rsidRDefault="00A71859" w:rsidP="003F2889">
      <w:pPr>
        <w:spacing w:line="276" w:lineRule="auto"/>
        <w:ind w:left="567"/>
        <w:jc w:val="both"/>
        <w:rPr>
          <w:rFonts w:ascii="Arial" w:hAnsi="Arial" w:cs="Arial"/>
        </w:rPr>
      </w:pPr>
    </w:p>
    <w:tbl>
      <w:tblPr>
        <w:tblW w:w="0" w:type="auto"/>
        <w:shd w:val="clear" w:color="auto" w:fill="BDD6EE"/>
        <w:tblLook w:val="04A0" w:firstRow="1" w:lastRow="0" w:firstColumn="1" w:lastColumn="0" w:noHBand="0" w:noVBand="1"/>
      </w:tblPr>
      <w:tblGrid>
        <w:gridCol w:w="10204"/>
      </w:tblGrid>
      <w:tr w:rsidR="00261FC1" w:rsidRPr="00811AD9" w:rsidTr="00547F6F">
        <w:tc>
          <w:tcPr>
            <w:tcW w:w="10344" w:type="dxa"/>
            <w:shd w:val="clear" w:color="auto" w:fill="BDD6EE"/>
          </w:tcPr>
          <w:p w:rsidR="00261FC1" w:rsidRPr="00811AD9" w:rsidRDefault="00781159" w:rsidP="00D11588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  <w:r w:rsidR="001A1D05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–</w:t>
            </w:r>
            <w:r w:rsidR="001A1D05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  <w:r w:rsidR="00D11588">
              <w:rPr>
                <w:rFonts w:ascii="Arial" w:hAnsi="Arial" w:cs="Arial"/>
                <w:b/>
                <w:bCs/>
                <w:sz w:val="22"/>
                <w:szCs w:val="22"/>
              </w:rPr>
              <w:t>É</w:t>
            </w:r>
            <w:r w:rsidRPr="00811A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CLARATION </w:t>
            </w:r>
            <w:r w:rsidR="006E68B1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DE CHIFFRE D’AFFAIRE</w:t>
            </w:r>
            <w:r w:rsidRPr="00811A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D21AD8" w:rsidRPr="00811AD9" w:rsidRDefault="00D21AD8" w:rsidP="003F2889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tbl>
      <w:tblPr>
        <w:tblW w:w="10281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66"/>
        <w:gridCol w:w="2565"/>
        <w:gridCol w:w="2565"/>
        <w:gridCol w:w="2585"/>
      </w:tblGrid>
      <w:tr w:rsidR="000F2418" w:rsidRPr="00811AD9" w:rsidTr="00AC016A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:rsidR="000F2418" w:rsidRPr="00081BEA" w:rsidRDefault="000F2418" w:rsidP="003F2889">
            <w:pPr>
              <w:tabs>
                <w:tab w:val="left" w:pos="864"/>
              </w:tabs>
              <w:snapToGrid w:val="0"/>
              <w:spacing w:before="60" w:after="60" w:line="276" w:lineRule="auto"/>
              <w:rPr>
                <w:rFonts w:ascii="Arial" w:hAnsi="Arial" w:cs="Arial"/>
              </w:rPr>
            </w:pPr>
          </w:p>
        </w:tc>
        <w:tc>
          <w:tcPr>
            <w:tcW w:w="7715" w:type="dxa"/>
            <w:gridSpan w:val="3"/>
            <w:shd w:val="clear" w:color="auto" w:fill="auto"/>
            <w:vAlign w:val="center"/>
          </w:tcPr>
          <w:p w:rsidR="000F2418" w:rsidRPr="00081BEA" w:rsidRDefault="000F2418" w:rsidP="00D43F36">
            <w:pPr>
              <w:tabs>
                <w:tab w:val="left" w:pos="864"/>
              </w:tabs>
              <w:snapToGrid w:val="0"/>
              <w:spacing w:before="60" w:after="60" w:line="276" w:lineRule="auto"/>
              <w:jc w:val="center"/>
              <w:rPr>
                <w:rFonts w:ascii="Arial" w:hAnsi="Arial" w:cs="Arial"/>
                <w:b/>
                <w:color w:val="FF0000"/>
              </w:rPr>
            </w:pPr>
            <w:r w:rsidRPr="00081BEA">
              <w:rPr>
                <w:rFonts w:ascii="Arial" w:hAnsi="Arial" w:cs="Arial"/>
                <w:b/>
              </w:rPr>
              <w:t>DERNIERS EXERCICES DISPONIBLES</w:t>
            </w:r>
          </w:p>
        </w:tc>
      </w:tr>
      <w:tr w:rsidR="000F2418" w:rsidRPr="00811AD9" w:rsidTr="00AC016A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:rsidR="000F2418" w:rsidRPr="00081BEA" w:rsidRDefault="000F2418" w:rsidP="003F2889">
            <w:pPr>
              <w:tabs>
                <w:tab w:val="left" w:pos="864"/>
              </w:tabs>
              <w:snapToGrid w:val="0"/>
              <w:spacing w:before="60" w:after="60" w:line="276" w:lineRule="auto"/>
              <w:rPr>
                <w:rFonts w:ascii="Arial" w:hAnsi="Arial" w:cs="Arial"/>
              </w:rPr>
            </w:pPr>
            <w:r w:rsidRPr="00081BEA">
              <w:rPr>
                <w:rFonts w:ascii="Arial" w:hAnsi="Arial" w:cs="Arial"/>
              </w:rPr>
              <w:t>Années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0F2418" w:rsidRPr="0017637D" w:rsidRDefault="00EC554F" w:rsidP="003F288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7637D">
              <w:rPr>
                <w:rFonts w:ascii="Arial" w:hAnsi="Arial" w:cs="Arial"/>
              </w:rPr>
              <w:t>2022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0F2418" w:rsidRPr="0017637D" w:rsidRDefault="00EC554F" w:rsidP="003F288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7637D">
              <w:rPr>
                <w:rFonts w:ascii="Arial" w:hAnsi="Arial" w:cs="Arial"/>
              </w:rPr>
              <w:t>2023</w:t>
            </w:r>
          </w:p>
        </w:tc>
        <w:tc>
          <w:tcPr>
            <w:tcW w:w="2585" w:type="dxa"/>
            <w:shd w:val="clear" w:color="auto" w:fill="auto"/>
            <w:vAlign w:val="center"/>
          </w:tcPr>
          <w:p w:rsidR="000F2418" w:rsidRPr="0017637D" w:rsidRDefault="00EC554F" w:rsidP="003F288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7637D">
              <w:rPr>
                <w:rFonts w:ascii="Arial" w:hAnsi="Arial" w:cs="Arial"/>
              </w:rPr>
              <w:t>2024</w:t>
            </w:r>
          </w:p>
        </w:tc>
      </w:tr>
      <w:tr w:rsidR="000F2418" w:rsidRPr="00811AD9" w:rsidTr="00AC016A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:rsidR="000F2418" w:rsidRPr="00081BEA" w:rsidRDefault="000F2418" w:rsidP="003F2889">
            <w:pPr>
              <w:tabs>
                <w:tab w:val="left" w:pos="864"/>
              </w:tabs>
              <w:snapToGrid w:val="0"/>
              <w:spacing w:before="180" w:after="180" w:line="276" w:lineRule="auto"/>
              <w:rPr>
                <w:rFonts w:ascii="Arial" w:hAnsi="Arial" w:cs="Arial"/>
              </w:rPr>
            </w:pPr>
            <w:r w:rsidRPr="00081BEA">
              <w:rPr>
                <w:rFonts w:ascii="Arial" w:hAnsi="Arial" w:cs="Arial"/>
              </w:rPr>
              <w:t>CA GLOBAL en €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0F2418" w:rsidRPr="00081BEA" w:rsidRDefault="000F2418" w:rsidP="003F2889">
            <w:pPr>
              <w:tabs>
                <w:tab w:val="left" w:pos="864"/>
              </w:tabs>
              <w:snapToGrid w:val="0"/>
              <w:spacing w:before="120" w:after="120" w:line="276" w:lineRule="auto"/>
              <w:rPr>
                <w:rFonts w:ascii="Arial" w:hAnsi="Arial" w:cs="Arial"/>
              </w:rPr>
            </w:pPr>
          </w:p>
          <w:p w:rsidR="000F2418" w:rsidRPr="00081BEA" w:rsidRDefault="000F2418" w:rsidP="003F2889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565" w:type="dxa"/>
            <w:shd w:val="clear" w:color="auto" w:fill="auto"/>
            <w:vAlign w:val="center"/>
          </w:tcPr>
          <w:p w:rsidR="000F2418" w:rsidRPr="00081BEA" w:rsidRDefault="000F2418" w:rsidP="003F2889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585" w:type="dxa"/>
            <w:shd w:val="clear" w:color="auto" w:fill="auto"/>
            <w:vAlign w:val="center"/>
          </w:tcPr>
          <w:p w:rsidR="000F2418" w:rsidRPr="00081BEA" w:rsidRDefault="000F2418" w:rsidP="003F2889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</w:rPr>
            </w:pPr>
          </w:p>
        </w:tc>
      </w:tr>
      <w:tr w:rsidR="000F2418" w:rsidRPr="00811AD9" w:rsidTr="00AC016A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:rsidR="000F2418" w:rsidRPr="00081BEA" w:rsidRDefault="000F2418" w:rsidP="003F2889">
            <w:pPr>
              <w:tabs>
                <w:tab w:val="left" w:pos="864"/>
              </w:tabs>
              <w:snapToGrid w:val="0"/>
              <w:spacing w:before="180" w:after="180" w:line="276" w:lineRule="auto"/>
              <w:rPr>
                <w:rFonts w:ascii="Arial" w:hAnsi="Arial" w:cs="Arial"/>
              </w:rPr>
            </w:pPr>
            <w:r w:rsidRPr="00081BEA">
              <w:rPr>
                <w:rFonts w:ascii="Arial" w:hAnsi="Arial" w:cs="Arial"/>
              </w:rPr>
              <w:t xml:space="preserve">Part du CA concernant les fournitures objet de la présente consultation  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0F2418" w:rsidRPr="00081BEA" w:rsidRDefault="000F2418" w:rsidP="003F2889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</w:rPr>
            </w:pPr>
            <w:r w:rsidRPr="00081BEA">
              <w:rPr>
                <w:rFonts w:ascii="Arial" w:hAnsi="Arial" w:cs="Arial"/>
              </w:rPr>
              <w:t>%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0F2418" w:rsidRPr="00081BEA" w:rsidRDefault="000F2418" w:rsidP="003F2889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</w:rPr>
            </w:pPr>
            <w:r w:rsidRPr="00081BEA">
              <w:rPr>
                <w:rFonts w:ascii="Arial" w:hAnsi="Arial" w:cs="Arial"/>
              </w:rPr>
              <w:t>%</w:t>
            </w:r>
          </w:p>
        </w:tc>
        <w:tc>
          <w:tcPr>
            <w:tcW w:w="2585" w:type="dxa"/>
            <w:shd w:val="clear" w:color="auto" w:fill="auto"/>
            <w:vAlign w:val="center"/>
          </w:tcPr>
          <w:p w:rsidR="000F2418" w:rsidRPr="00081BEA" w:rsidRDefault="000F2418" w:rsidP="003F2889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</w:rPr>
            </w:pPr>
            <w:r w:rsidRPr="00081BEA">
              <w:rPr>
                <w:rFonts w:ascii="Arial" w:hAnsi="Arial" w:cs="Arial"/>
              </w:rPr>
              <w:t>%</w:t>
            </w:r>
          </w:p>
        </w:tc>
      </w:tr>
    </w:tbl>
    <w:p w:rsidR="00472B25" w:rsidRPr="00811AD9" w:rsidRDefault="00472B25" w:rsidP="003F2889">
      <w:pPr>
        <w:pStyle w:val="En-tte"/>
        <w:tabs>
          <w:tab w:val="clear" w:pos="4536"/>
          <w:tab w:val="clear" w:pos="9072"/>
          <w:tab w:val="left" w:pos="864"/>
        </w:tabs>
        <w:spacing w:line="276" w:lineRule="auto"/>
        <w:rPr>
          <w:rFonts w:ascii="Arial" w:hAnsi="Arial" w:cs="Arial"/>
          <w:iCs/>
        </w:rPr>
      </w:pPr>
    </w:p>
    <w:p w:rsidR="00472B25" w:rsidRPr="00811AD9" w:rsidRDefault="00472B25" w:rsidP="003F2889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:rsidR="00646B4F" w:rsidRPr="00811AD9" w:rsidRDefault="00685900" w:rsidP="003F2889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  <w:r w:rsidRPr="00811AD9">
        <w:rPr>
          <w:rFonts w:ascii="Arial" w:hAnsi="Arial" w:cs="Arial"/>
        </w:rPr>
        <w:t>Lorsque les informations ne sont pas disponibles pour la totalité de la période demandée, indication de la date à laquelle l’opérateur économique a été créé ou a commencé son activité :</w:t>
      </w:r>
    </w:p>
    <w:p w:rsidR="00646B4F" w:rsidRPr="00811AD9" w:rsidRDefault="00646B4F" w:rsidP="003F2889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:rsidR="00646B4F" w:rsidRPr="00811AD9" w:rsidRDefault="00685900" w:rsidP="003F2889">
      <w:pPr>
        <w:tabs>
          <w:tab w:val="left" w:pos="864"/>
        </w:tabs>
        <w:spacing w:line="276" w:lineRule="auto"/>
        <w:ind w:left="567"/>
        <w:jc w:val="both"/>
        <w:rPr>
          <w:rFonts w:ascii="Arial" w:hAnsi="Arial" w:cs="Arial"/>
        </w:rPr>
      </w:pPr>
      <w:r w:rsidRPr="00811AD9">
        <w:rPr>
          <w:rFonts w:ascii="Arial" w:hAnsi="Arial" w:cs="Arial"/>
        </w:rPr>
        <w:t>……./…………./……</w:t>
      </w:r>
    </w:p>
    <w:sectPr w:rsidR="00646B4F" w:rsidRPr="00811AD9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1B08" w:rsidRDefault="00041B08">
      <w:r>
        <w:separator/>
      </w:r>
    </w:p>
  </w:endnote>
  <w:endnote w:type="continuationSeparator" w:id="0">
    <w:p w:rsidR="00041B08" w:rsidRDefault="00041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99" w:type="dxa"/>
      <w:shd w:val="clear" w:color="auto" w:fill="BDD6EE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011"/>
      <w:gridCol w:w="3267"/>
      <w:gridCol w:w="949"/>
      <w:gridCol w:w="696"/>
      <w:gridCol w:w="170"/>
      <w:gridCol w:w="184"/>
      <w:gridCol w:w="322"/>
    </w:tblGrid>
    <w:tr w:rsidR="00A9514B" w:rsidRPr="00081BEA" w:rsidTr="003F0B5D">
      <w:trPr>
        <w:trHeight w:val="325"/>
        <w:tblHeader/>
      </w:trPr>
      <w:tc>
        <w:tcPr>
          <w:tcW w:w="5011" w:type="dxa"/>
          <w:shd w:val="clear" w:color="auto" w:fill="BDD6EE"/>
        </w:tcPr>
        <w:p w:rsidR="00A9514B" w:rsidRPr="00081BEA" w:rsidRDefault="00A9514B" w:rsidP="001348A5">
          <w:pPr>
            <w:shd w:val="clear" w:color="auto" w:fill="BDD6EE"/>
            <w:snapToGrid w:val="0"/>
            <w:ind w:right="360"/>
            <w:rPr>
              <w:rFonts w:ascii="Arial" w:hAnsi="Arial" w:cs="Arial"/>
              <w:b/>
              <w:iCs/>
            </w:rPr>
          </w:pPr>
          <w:r w:rsidRPr="00081BEA">
            <w:rPr>
              <w:rFonts w:ascii="Arial" w:hAnsi="Arial" w:cs="Arial"/>
              <w:b/>
              <w:iCs/>
            </w:rPr>
            <w:t>Déclaration de chiffres d’affaires</w:t>
          </w:r>
        </w:p>
      </w:tc>
      <w:tc>
        <w:tcPr>
          <w:tcW w:w="3267" w:type="dxa"/>
          <w:shd w:val="clear" w:color="auto" w:fill="BDD6EE"/>
        </w:tcPr>
        <w:p w:rsidR="00A9514B" w:rsidRPr="00081BEA" w:rsidRDefault="00CC659D" w:rsidP="00A9514B">
          <w:pPr>
            <w:shd w:val="clear" w:color="auto" w:fill="BDD6EE"/>
            <w:tabs>
              <w:tab w:val="left" w:pos="510"/>
              <w:tab w:val="center" w:pos="2269"/>
              <w:tab w:val="right" w:pos="4538"/>
            </w:tabs>
            <w:snapToGrid w:val="0"/>
            <w:rPr>
              <w:rFonts w:ascii="Arial" w:hAnsi="Arial" w:cs="Arial"/>
              <w:b/>
              <w:bCs/>
              <w:color w:val="FF0000"/>
            </w:rPr>
          </w:pPr>
          <w:r w:rsidRPr="00CC659D">
            <w:rPr>
              <w:rFonts w:ascii="Arial" w:hAnsi="Arial" w:cs="Arial"/>
              <w:b/>
              <w:bCs/>
            </w:rPr>
            <w:t>DAF 2025_001112</w:t>
          </w:r>
        </w:p>
      </w:tc>
      <w:tc>
        <w:tcPr>
          <w:tcW w:w="949" w:type="dxa"/>
          <w:shd w:val="clear" w:color="auto" w:fill="BDD6EE"/>
        </w:tcPr>
        <w:p w:rsidR="00A9514B" w:rsidRPr="00081BEA" w:rsidRDefault="00A9514B" w:rsidP="00A9514B">
          <w:pPr>
            <w:shd w:val="clear" w:color="auto" w:fill="BDD6EE"/>
            <w:snapToGrid w:val="0"/>
            <w:jc w:val="right"/>
            <w:rPr>
              <w:rFonts w:ascii="Arial" w:hAnsi="Arial" w:cs="Arial"/>
            </w:rPr>
          </w:pPr>
        </w:p>
      </w:tc>
      <w:tc>
        <w:tcPr>
          <w:tcW w:w="696" w:type="dxa"/>
          <w:shd w:val="clear" w:color="auto" w:fill="BDD6EE"/>
        </w:tcPr>
        <w:p w:rsidR="00A9514B" w:rsidRPr="00081BEA" w:rsidRDefault="00A9514B" w:rsidP="00A9514B">
          <w:pPr>
            <w:shd w:val="clear" w:color="auto" w:fill="BDD6EE"/>
            <w:snapToGrid w:val="0"/>
            <w:jc w:val="right"/>
            <w:rPr>
              <w:rFonts w:ascii="Arial" w:hAnsi="Arial" w:cs="Arial"/>
            </w:rPr>
          </w:pPr>
          <w:r w:rsidRPr="00081BEA">
            <w:rPr>
              <w:rFonts w:ascii="Arial" w:hAnsi="Arial" w:cs="Arial"/>
              <w:b/>
              <w:bCs/>
            </w:rPr>
            <w:t xml:space="preserve">Page     </w:t>
          </w:r>
        </w:p>
      </w:tc>
      <w:tc>
        <w:tcPr>
          <w:tcW w:w="170" w:type="dxa"/>
          <w:shd w:val="clear" w:color="auto" w:fill="BDD6EE"/>
        </w:tcPr>
        <w:p w:rsidR="00A9514B" w:rsidRPr="00081BEA" w:rsidRDefault="00A9514B" w:rsidP="00A9514B">
          <w:pPr>
            <w:shd w:val="clear" w:color="auto" w:fill="BDD6EE"/>
            <w:snapToGrid w:val="0"/>
            <w:jc w:val="center"/>
            <w:rPr>
              <w:rFonts w:ascii="Arial" w:hAnsi="Arial" w:cs="Arial"/>
              <w:b/>
              <w:bCs/>
            </w:rPr>
          </w:pPr>
          <w:r w:rsidRPr="00081BEA">
            <w:rPr>
              <w:rStyle w:val="Numrodepage"/>
              <w:rFonts w:ascii="Arial" w:hAnsi="Arial" w:cs="Arial"/>
              <w:b/>
            </w:rPr>
            <w:fldChar w:fldCharType="begin"/>
          </w:r>
          <w:r w:rsidRPr="00081BEA">
            <w:rPr>
              <w:rStyle w:val="Numrodepage"/>
              <w:rFonts w:ascii="Arial" w:hAnsi="Arial" w:cs="Arial"/>
              <w:b/>
            </w:rPr>
            <w:instrText xml:space="preserve"> PAGE </w:instrText>
          </w:r>
          <w:r w:rsidRPr="00081BEA">
            <w:rPr>
              <w:rStyle w:val="Numrodepage"/>
              <w:rFonts w:ascii="Arial" w:hAnsi="Arial" w:cs="Arial"/>
              <w:b/>
            </w:rPr>
            <w:fldChar w:fldCharType="separate"/>
          </w:r>
          <w:r w:rsidR="00582E28">
            <w:rPr>
              <w:rStyle w:val="Numrodepage"/>
              <w:rFonts w:ascii="Arial" w:hAnsi="Arial" w:cs="Arial"/>
              <w:b/>
              <w:noProof/>
            </w:rPr>
            <w:t>2</w:t>
          </w:r>
          <w:r w:rsidRPr="00081BEA">
            <w:rPr>
              <w:rStyle w:val="Numrodepage"/>
              <w:rFonts w:ascii="Arial" w:hAnsi="Arial" w:cs="Arial"/>
              <w:b/>
            </w:rPr>
            <w:fldChar w:fldCharType="end"/>
          </w:r>
        </w:p>
      </w:tc>
      <w:tc>
        <w:tcPr>
          <w:tcW w:w="184" w:type="dxa"/>
          <w:shd w:val="clear" w:color="auto" w:fill="BDD6EE"/>
        </w:tcPr>
        <w:p w:rsidR="00A9514B" w:rsidRPr="00081BEA" w:rsidRDefault="00A9514B" w:rsidP="00A9514B">
          <w:pPr>
            <w:shd w:val="clear" w:color="auto" w:fill="BDD6EE"/>
            <w:snapToGrid w:val="0"/>
            <w:ind w:left="-82" w:firstLine="11"/>
            <w:rPr>
              <w:rFonts w:ascii="Arial" w:hAnsi="Arial" w:cs="Arial"/>
            </w:rPr>
          </w:pPr>
          <w:r w:rsidRPr="00081BEA">
            <w:rPr>
              <w:rFonts w:ascii="Arial" w:hAnsi="Arial" w:cs="Arial"/>
            </w:rPr>
            <w:t>/</w:t>
          </w:r>
        </w:p>
      </w:tc>
      <w:tc>
        <w:tcPr>
          <w:tcW w:w="322" w:type="dxa"/>
          <w:shd w:val="clear" w:color="auto" w:fill="BDD6EE"/>
        </w:tcPr>
        <w:p w:rsidR="00A9514B" w:rsidRPr="00081BEA" w:rsidRDefault="00A9514B" w:rsidP="00A9514B">
          <w:pPr>
            <w:shd w:val="clear" w:color="auto" w:fill="BDD6EE"/>
            <w:snapToGrid w:val="0"/>
            <w:ind w:left="-216" w:right="-46"/>
            <w:jc w:val="center"/>
            <w:rPr>
              <w:rFonts w:ascii="Arial" w:hAnsi="Arial" w:cs="Arial"/>
            </w:rPr>
          </w:pPr>
          <w:r w:rsidRPr="00081BEA">
            <w:rPr>
              <w:rStyle w:val="Numrodepage"/>
              <w:rFonts w:ascii="Arial" w:hAnsi="Arial" w:cs="Arial"/>
              <w:b/>
            </w:rPr>
            <w:fldChar w:fldCharType="begin"/>
          </w:r>
          <w:r w:rsidRPr="00081BEA">
            <w:rPr>
              <w:rStyle w:val="Numrodepage"/>
              <w:rFonts w:ascii="Arial" w:hAnsi="Arial" w:cs="Arial"/>
              <w:b/>
            </w:rPr>
            <w:instrText xml:space="preserve"> NUMPAGES \*Arabic </w:instrText>
          </w:r>
          <w:r w:rsidRPr="00081BEA">
            <w:rPr>
              <w:rStyle w:val="Numrodepage"/>
              <w:rFonts w:ascii="Arial" w:hAnsi="Arial" w:cs="Arial"/>
              <w:b/>
            </w:rPr>
            <w:fldChar w:fldCharType="separate"/>
          </w:r>
          <w:r w:rsidR="00582E28">
            <w:rPr>
              <w:rStyle w:val="Numrodepage"/>
              <w:rFonts w:ascii="Arial" w:hAnsi="Arial" w:cs="Arial"/>
              <w:b/>
              <w:noProof/>
            </w:rPr>
            <w:t>2</w:t>
          </w:r>
          <w:r w:rsidRPr="00081BEA">
            <w:rPr>
              <w:rStyle w:val="Numrodepage"/>
              <w:rFonts w:ascii="Arial" w:hAnsi="Arial" w:cs="Arial"/>
              <w:b/>
            </w:rPr>
            <w:fldChar w:fldCharType="end"/>
          </w:r>
        </w:p>
      </w:tc>
    </w:tr>
  </w:tbl>
  <w:p w:rsidR="00472B25" w:rsidRPr="00492BA0" w:rsidRDefault="00472B25" w:rsidP="00F246FB">
    <w:pPr>
      <w:pStyle w:val="Pieddepage"/>
      <w:shd w:val="clear" w:color="auto" w:fill="FFFFFF"/>
      <w:jc w:val="center"/>
      <w:rPr>
        <w:rFonts w:ascii="Marianne" w:hAnsi="Marianne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1B08" w:rsidRDefault="00041B08">
      <w:r>
        <w:separator/>
      </w:r>
    </w:p>
  </w:footnote>
  <w:footnote w:type="continuationSeparator" w:id="0">
    <w:p w:rsidR="00041B08" w:rsidRDefault="00041B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/>
      </w:r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cs="Courier New"/>
      </w:rPr>
    </w:lvl>
  </w:abstractNum>
  <w:abstractNum w:abstractNumId="3" w15:restartNumberingAfterBreak="0">
    <w:nsid w:val="04D46AA2"/>
    <w:multiLevelType w:val="hybridMultilevel"/>
    <w:tmpl w:val="0D886BE0"/>
    <w:lvl w:ilvl="0" w:tplc="68B672A2">
      <w:numFmt w:val="bullet"/>
      <w:lvlText w:val="-"/>
      <w:lvlJc w:val="left"/>
      <w:pPr>
        <w:ind w:left="53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0F9B6CCF"/>
    <w:multiLevelType w:val="hybridMultilevel"/>
    <w:tmpl w:val="BC08FFDA"/>
    <w:lvl w:ilvl="0" w:tplc="1F36A8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93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585"/>
    <w:rsid w:val="0000723E"/>
    <w:rsid w:val="000227D0"/>
    <w:rsid w:val="00026ED2"/>
    <w:rsid w:val="00036184"/>
    <w:rsid w:val="00041B08"/>
    <w:rsid w:val="00050CDC"/>
    <w:rsid w:val="000548AE"/>
    <w:rsid w:val="000625CC"/>
    <w:rsid w:val="00077559"/>
    <w:rsid w:val="00081BEA"/>
    <w:rsid w:val="000861E7"/>
    <w:rsid w:val="00092585"/>
    <w:rsid w:val="000C1BA6"/>
    <w:rsid w:val="000D4E2E"/>
    <w:rsid w:val="000E0AA4"/>
    <w:rsid w:val="000E0EFF"/>
    <w:rsid w:val="000E3A79"/>
    <w:rsid w:val="000E7AB3"/>
    <w:rsid w:val="000F2418"/>
    <w:rsid w:val="000F3F78"/>
    <w:rsid w:val="00116586"/>
    <w:rsid w:val="0013398C"/>
    <w:rsid w:val="001348A5"/>
    <w:rsid w:val="001362E3"/>
    <w:rsid w:val="00137738"/>
    <w:rsid w:val="001535C7"/>
    <w:rsid w:val="00153BC3"/>
    <w:rsid w:val="00171BF1"/>
    <w:rsid w:val="001733E6"/>
    <w:rsid w:val="0017637D"/>
    <w:rsid w:val="00191902"/>
    <w:rsid w:val="001A1D05"/>
    <w:rsid w:val="001A5A4C"/>
    <w:rsid w:val="001C1FEF"/>
    <w:rsid w:val="001D25B2"/>
    <w:rsid w:val="001D58F2"/>
    <w:rsid w:val="001E05E7"/>
    <w:rsid w:val="001E68EF"/>
    <w:rsid w:val="001F0289"/>
    <w:rsid w:val="001F35D5"/>
    <w:rsid w:val="002228BD"/>
    <w:rsid w:val="00224E9C"/>
    <w:rsid w:val="00233003"/>
    <w:rsid w:val="0025478A"/>
    <w:rsid w:val="00261FC1"/>
    <w:rsid w:val="002871EE"/>
    <w:rsid w:val="002A37D3"/>
    <w:rsid w:val="002B54BB"/>
    <w:rsid w:val="002C1767"/>
    <w:rsid w:val="002D13A0"/>
    <w:rsid w:val="002D5940"/>
    <w:rsid w:val="002F1469"/>
    <w:rsid w:val="003024CC"/>
    <w:rsid w:val="00310F9B"/>
    <w:rsid w:val="00312505"/>
    <w:rsid w:val="00331DDB"/>
    <w:rsid w:val="00340F85"/>
    <w:rsid w:val="003C025D"/>
    <w:rsid w:val="003C42F3"/>
    <w:rsid w:val="003C4A1B"/>
    <w:rsid w:val="003D7667"/>
    <w:rsid w:val="003F0B5D"/>
    <w:rsid w:val="003F2889"/>
    <w:rsid w:val="003F2B90"/>
    <w:rsid w:val="003F6BF6"/>
    <w:rsid w:val="00411396"/>
    <w:rsid w:val="004223F2"/>
    <w:rsid w:val="00425B7A"/>
    <w:rsid w:val="00427375"/>
    <w:rsid w:val="00453F02"/>
    <w:rsid w:val="00455732"/>
    <w:rsid w:val="0046276A"/>
    <w:rsid w:val="00471F18"/>
    <w:rsid w:val="00472B25"/>
    <w:rsid w:val="00483E5B"/>
    <w:rsid w:val="00492BA0"/>
    <w:rsid w:val="004A6D4B"/>
    <w:rsid w:val="004A7F71"/>
    <w:rsid w:val="004C221B"/>
    <w:rsid w:val="004E403E"/>
    <w:rsid w:val="005036C5"/>
    <w:rsid w:val="005060E9"/>
    <w:rsid w:val="00513F06"/>
    <w:rsid w:val="00516C8B"/>
    <w:rsid w:val="005254E3"/>
    <w:rsid w:val="0052750A"/>
    <w:rsid w:val="00547F6F"/>
    <w:rsid w:val="0055167D"/>
    <w:rsid w:val="00553297"/>
    <w:rsid w:val="00555AC1"/>
    <w:rsid w:val="0056052C"/>
    <w:rsid w:val="0056654C"/>
    <w:rsid w:val="00582E28"/>
    <w:rsid w:val="0059116B"/>
    <w:rsid w:val="005A325E"/>
    <w:rsid w:val="005A5386"/>
    <w:rsid w:val="005B4D8D"/>
    <w:rsid w:val="005C0FFD"/>
    <w:rsid w:val="005C1041"/>
    <w:rsid w:val="005C6314"/>
    <w:rsid w:val="005C765E"/>
    <w:rsid w:val="005D3750"/>
    <w:rsid w:val="005E7703"/>
    <w:rsid w:val="005F28EB"/>
    <w:rsid w:val="005F4173"/>
    <w:rsid w:val="005F5ED9"/>
    <w:rsid w:val="006007D0"/>
    <w:rsid w:val="00614607"/>
    <w:rsid w:val="00614AE6"/>
    <w:rsid w:val="006318AD"/>
    <w:rsid w:val="00637C96"/>
    <w:rsid w:val="006453BE"/>
    <w:rsid w:val="00646250"/>
    <w:rsid w:val="00646B4F"/>
    <w:rsid w:val="00663B7E"/>
    <w:rsid w:val="00674F75"/>
    <w:rsid w:val="00685900"/>
    <w:rsid w:val="00696240"/>
    <w:rsid w:val="006A340F"/>
    <w:rsid w:val="006A5F71"/>
    <w:rsid w:val="006A7983"/>
    <w:rsid w:val="006B4DD2"/>
    <w:rsid w:val="006C6E7F"/>
    <w:rsid w:val="006E22A4"/>
    <w:rsid w:val="006E2F47"/>
    <w:rsid w:val="006E6210"/>
    <w:rsid w:val="006E68B1"/>
    <w:rsid w:val="006F6740"/>
    <w:rsid w:val="007076CC"/>
    <w:rsid w:val="00717070"/>
    <w:rsid w:val="007314F1"/>
    <w:rsid w:val="00741ECB"/>
    <w:rsid w:val="00755416"/>
    <w:rsid w:val="00764264"/>
    <w:rsid w:val="00771F46"/>
    <w:rsid w:val="00773B5A"/>
    <w:rsid w:val="00781159"/>
    <w:rsid w:val="00787E55"/>
    <w:rsid w:val="007927BE"/>
    <w:rsid w:val="007A7713"/>
    <w:rsid w:val="007B4FB2"/>
    <w:rsid w:val="007B5354"/>
    <w:rsid w:val="007C0A0D"/>
    <w:rsid w:val="00801F7D"/>
    <w:rsid w:val="00811AD9"/>
    <w:rsid w:val="00815797"/>
    <w:rsid w:val="00826CBB"/>
    <w:rsid w:val="00827FD0"/>
    <w:rsid w:val="00833F59"/>
    <w:rsid w:val="00835BA2"/>
    <w:rsid w:val="00851373"/>
    <w:rsid w:val="0085539A"/>
    <w:rsid w:val="00866311"/>
    <w:rsid w:val="00872C42"/>
    <w:rsid w:val="00887F8C"/>
    <w:rsid w:val="008A3707"/>
    <w:rsid w:val="008B23DD"/>
    <w:rsid w:val="008C2177"/>
    <w:rsid w:val="008C2428"/>
    <w:rsid w:val="008D2EFB"/>
    <w:rsid w:val="008E2D67"/>
    <w:rsid w:val="009051AC"/>
    <w:rsid w:val="0090530B"/>
    <w:rsid w:val="00906660"/>
    <w:rsid w:val="009100BA"/>
    <w:rsid w:val="00912339"/>
    <w:rsid w:val="009152C4"/>
    <w:rsid w:val="00915985"/>
    <w:rsid w:val="00930041"/>
    <w:rsid w:val="0094174C"/>
    <w:rsid w:val="00950ABA"/>
    <w:rsid w:val="0095381E"/>
    <w:rsid w:val="009A04B2"/>
    <w:rsid w:val="009A394A"/>
    <w:rsid w:val="009B07B5"/>
    <w:rsid w:val="009B23A7"/>
    <w:rsid w:val="009D0426"/>
    <w:rsid w:val="009D3406"/>
    <w:rsid w:val="009D52FB"/>
    <w:rsid w:val="009D6D88"/>
    <w:rsid w:val="00A02975"/>
    <w:rsid w:val="00A056B1"/>
    <w:rsid w:val="00A05A3B"/>
    <w:rsid w:val="00A06A0F"/>
    <w:rsid w:val="00A32EF7"/>
    <w:rsid w:val="00A55E25"/>
    <w:rsid w:val="00A600D6"/>
    <w:rsid w:val="00A70756"/>
    <w:rsid w:val="00A71859"/>
    <w:rsid w:val="00A83BDF"/>
    <w:rsid w:val="00A840BB"/>
    <w:rsid w:val="00A86C63"/>
    <w:rsid w:val="00A9514B"/>
    <w:rsid w:val="00A97E02"/>
    <w:rsid w:val="00AA372E"/>
    <w:rsid w:val="00AB1945"/>
    <w:rsid w:val="00AC370C"/>
    <w:rsid w:val="00AD2232"/>
    <w:rsid w:val="00AE5270"/>
    <w:rsid w:val="00AE632A"/>
    <w:rsid w:val="00B01F87"/>
    <w:rsid w:val="00B661AE"/>
    <w:rsid w:val="00B80B6A"/>
    <w:rsid w:val="00BA7752"/>
    <w:rsid w:val="00BB7109"/>
    <w:rsid w:val="00BD1236"/>
    <w:rsid w:val="00C00E04"/>
    <w:rsid w:val="00C05C6A"/>
    <w:rsid w:val="00C07A1D"/>
    <w:rsid w:val="00C10C87"/>
    <w:rsid w:val="00C279F4"/>
    <w:rsid w:val="00C301F0"/>
    <w:rsid w:val="00C56C9E"/>
    <w:rsid w:val="00C56E90"/>
    <w:rsid w:val="00C61C85"/>
    <w:rsid w:val="00C82B82"/>
    <w:rsid w:val="00CB66F6"/>
    <w:rsid w:val="00CC0527"/>
    <w:rsid w:val="00CC2500"/>
    <w:rsid w:val="00CC29D9"/>
    <w:rsid w:val="00CC659D"/>
    <w:rsid w:val="00CE32F2"/>
    <w:rsid w:val="00CF00C9"/>
    <w:rsid w:val="00D002AE"/>
    <w:rsid w:val="00D11588"/>
    <w:rsid w:val="00D21AD8"/>
    <w:rsid w:val="00D40985"/>
    <w:rsid w:val="00D436D9"/>
    <w:rsid w:val="00D43F36"/>
    <w:rsid w:val="00D63EF7"/>
    <w:rsid w:val="00D71D47"/>
    <w:rsid w:val="00D742C5"/>
    <w:rsid w:val="00D82167"/>
    <w:rsid w:val="00DA0E8D"/>
    <w:rsid w:val="00DA5F03"/>
    <w:rsid w:val="00DB2DDC"/>
    <w:rsid w:val="00DC3F69"/>
    <w:rsid w:val="00DD3915"/>
    <w:rsid w:val="00DD3F7A"/>
    <w:rsid w:val="00DF3F3C"/>
    <w:rsid w:val="00E10A15"/>
    <w:rsid w:val="00E205DA"/>
    <w:rsid w:val="00E44B90"/>
    <w:rsid w:val="00E46CB1"/>
    <w:rsid w:val="00E50B22"/>
    <w:rsid w:val="00EA3323"/>
    <w:rsid w:val="00EC554F"/>
    <w:rsid w:val="00EC7021"/>
    <w:rsid w:val="00EE435B"/>
    <w:rsid w:val="00EE5B56"/>
    <w:rsid w:val="00F11006"/>
    <w:rsid w:val="00F12F30"/>
    <w:rsid w:val="00F1353C"/>
    <w:rsid w:val="00F246FB"/>
    <w:rsid w:val="00F63E4A"/>
    <w:rsid w:val="00F9673C"/>
    <w:rsid w:val="00FB44EA"/>
    <w:rsid w:val="00FB6488"/>
    <w:rsid w:val="00FD11D9"/>
    <w:rsid w:val="00FD5C88"/>
    <w:rsid w:val="00FE26A7"/>
    <w:rsid w:val="00FF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02EBD47F"/>
  <w15:chartTrackingRefBased/>
  <w15:docId w15:val="{5BECE569-73D7-44A7-AFCD-4260B06FA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607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left" w:pos="0"/>
      </w:tabs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left" w:pos="0"/>
      </w:tabs>
      <w:ind w:left="1134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0"/>
      </w:tabs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link w:val="Titre6Car"/>
    <w:qFormat/>
    <w:rsid w:val="00CC659D"/>
    <w:pPr>
      <w:keepNext/>
      <w:tabs>
        <w:tab w:val="num" w:pos="0"/>
      </w:tabs>
      <w:spacing w:before="120" w:after="120"/>
      <w:ind w:left="1152" w:hanging="1152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link w:val="Titre7Car"/>
    <w:qFormat/>
    <w:rsid w:val="00CC659D"/>
    <w:pPr>
      <w:keepNext/>
      <w:tabs>
        <w:tab w:val="num" w:pos="0"/>
      </w:tabs>
      <w:ind w:left="1296" w:hanging="1296"/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tabs>
        <w:tab w:val="left" w:pos="0"/>
      </w:tabs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0"/>
      </w:tabs>
      <w:ind w:left="567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ascii="Wingdings" w:hAnsi="Wingdings" w:cs="Wingdings"/>
      <w:sz w:val="16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Wingdings" w:hAnsi="Wingdings" w:cs="Wingdings"/>
      <w:sz w:val="16"/>
    </w:rPr>
  </w:style>
  <w:style w:type="character" w:customStyle="1" w:styleId="WW8Num5z0">
    <w:name w:val="WW8Num5z0"/>
    <w:rPr>
      <w:rFonts w:ascii="Courier New" w:hAnsi="Courier New" w:cs="Courier New"/>
    </w:rPr>
  </w:style>
  <w:style w:type="character" w:customStyle="1" w:styleId="WW8Num5z1">
    <w:name w:val="WW8Num5z1"/>
    <w:rPr>
      <w:rFonts w:ascii="Symbol" w:hAnsi="Symbol" w:cs="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Courier New" w:hAnsi="Courier New" w:cs="Courier New"/>
    </w:rPr>
  </w:style>
  <w:style w:type="character" w:customStyle="1" w:styleId="WW8Num6z1">
    <w:name w:val="WW8Num6z1"/>
    <w:rPr>
      <w:rFonts w:ascii="Symbol" w:hAnsi="Symbol" w:cs="Symbol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cs="Times New Roman"/>
      <w:b/>
      <w:bCs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Courier New" w:hAnsi="Courier New" w:cs="Courier New"/>
    </w:rPr>
  </w:style>
  <w:style w:type="character" w:customStyle="1" w:styleId="WW8Num8z1">
    <w:name w:val="WW8Num8z1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3z0">
    <w:name w:val="WW8Num13z0"/>
    <w:rPr>
      <w:rFonts w:ascii="Arial" w:eastAsia="Times New Roman" w:hAnsi="Arial" w:cs="Arial"/>
      <w:sz w:val="18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  <w:rPr>
      <w:rFonts w:cs="Times New Roman"/>
      <w:b/>
      <w:bCs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Caractresdenotedefin">
    <w:name w:val="Caractères de note de fin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uppressAutoHyphens w:val="0"/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Lgende1">
    <w:name w:val="Légende1"/>
    <w:basedOn w:val="Normal"/>
    <w:next w:val="Normal"/>
    <w:pPr>
      <w:spacing w:before="60" w:after="60"/>
    </w:pPr>
    <w:rPr>
      <w:i/>
      <w:iCs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Corpsdetexte21">
    <w:name w:val="Corps de texte 21"/>
    <w:basedOn w:val="Normal"/>
    <w:pPr>
      <w:jc w:val="both"/>
    </w:pPr>
    <w:rPr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56C9E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C56C9E"/>
  </w:style>
  <w:style w:type="character" w:customStyle="1" w:styleId="CommentaireCar1">
    <w:name w:val="Commentaire Car1"/>
    <w:link w:val="Commentaire"/>
    <w:uiPriority w:val="99"/>
    <w:semiHidden/>
    <w:rsid w:val="00C56C9E"/>
    <w:rPr>
      <w:lang w:eastAsia="zh-CN"/>
    </w:rPr>
  </w:style>
  <w:style w:type="paragraph" w:styleId="Rvision">
    <w:name w:val="Revision"/>
    <w:hidden/>
    <w:uiPriority w:val="99"/>
    <w:semiHidden/>
    <w:rsid w:val="009D6D88"/>
    <w:rPr>
      <w:lang w:eastAsia="zh-CN"/>
    </w:rPr>
  </w:style>
  <w:style w:type="table" w:styleId="Grilledutableau">
    <w:name w:val="Table Grid"/>
    <w:basedOn w:val="TableauNormal"/>
    <w:uiPriority w:val="59"/>
    <w:rsid w:val="00261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uiPriority w:val="99"/>
    <w:semiHidden/>
    <w:unhideWhenUsed/>
    <w:rsid w:val="00B80B6A"/>
    <w:rPr>
      <w:color w:val="800080"/>
      <w:u w:val="single"/>
    </w:rPr>
  </w:style>
  <w:style w:type="paragraph" w:customStyle="1" w:styleId="ZEmetteur">
    <w:name w:val="*ZEmetteur"/>
    <w:basedOn w:val="Normal"/>
    <w:qFormat/>
    <w:rsid w:val="00D71D47"/>
    <w:pPr>
      <w:suppressAutoHyphens w:val="0"/>
      <w:jc w:val="right"/>
    </w:pPr>
    <w:rPr>
      <w:rFonts w:ascii="Marianne" w:eastAsia="Calibri" w:hAnsi="Marianne" w:cs="Arial"/>
      <w:b/>
      <w:noProof/>
      <w:sz w:val="24"/>
      <w:szCs w:val="24"/>
      <w:lang w:eastAsia="fr-FR"/>
    </w:rPr>
  </w:style>
  <w:style w:type="character" w:customStyle="1" w:styleId="Titre6Car">
    <w:name w:val="Titre 6 Car"/>
    <w:basedOn w:val="Policepardfaut"/>
    <w:link w:val="Titre6"/>
    <w:rsid w:val="00CC659D"/>
    <w:rPr>
      <w:rFonts w:ascii="Arial" w:hAnsi="Arial" w:cs="Arial"/>
      <w:b/>
      <w:bCs/>
      <w:sz w:val="16"/>
      <w:szCs w:val="16"/>
      <w:lang w:eastAsia="zh-CN"/>
    </w:rPr>
  </w:style>
  <w:style w:type="character" w:customStyle="1" w:styleId="Titre7Car">
    <w:name w:val="Titre 7 Car"/>
    <w:basedOn w:val="Policepardfaut"/>
    <w:link w:val="Titre7"/>
    <w:rsid w:val="00CC659D"/>
    <w:rPr>
      <w:b/>
      <w:bCs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5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metadata-stds.org/Document-library/Draft-standards/6523-Identification-of-Organizations/ICD_list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chats.defense.gouv.f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arches-publics.gouv.f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pfc-rbt.contact.fct@intradef.gouv.f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57059-4579-4E23-BE59-C6E4BDE86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340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MISE A JOUR AVRIL 2007</vt:lpstr>
    </vt:vector>
  </TitlesOfParts>
  <Company>MINEFI</Company>
  <LinksUpToDate>false</LinksUpToDate>
  <CharactersWithSpaces>2212</CharactersWithSpaces>
  <SharedDoc>false</SharedDoc>
  <HLinks>
    <vt:vector size="24" baseType="variant">
      <vt:variant>
        <vt:i4>7405583</vt:i4>
      </vt:variant>
      <vt:variant>
        <vt:i4>9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7667814</vt:i4>
      </vt:variant>
      <vt:variant>
        <vt:i4>6</vt:i4>
      </vt:variant>
      <vt:variant>
        <vt:i4>0</vt:i4>
      </vt:variant>
      <vt:variant>
        <vt:i4>5</vt:i4>
      </vt:variant>
      <vt:variant>
        <vt:lpwstr>http://www.achats.defense.gouv.fr/</vt:lpwstr>
      </vt:variant>
      <vt:variant>
        <vt:lpwstr/>
      </vt:variant>
      <vt:variant>
        <vt:i4>393218</vt:i4>
      </vt:variant>
      <vt:variant>
        <vt:i4>3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3473434</vt:i4>
      </vt:variant>
      <vt:variant>
        <vt:i4>0</vt:i4>
      </vt:variant>
      <vt:variant>
        <vt:i4>0</vt:i4>
      </vt:variant>
      <vt:variant>
        <vt:i4>5</vt:i4>
      </vt:variant>
      <vt:variant>
        <vt:lpwstr>mailto:pfc-rbt.contact.fct@intradef.gouv.fr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MISE A JOUR AVRIL 2007</dc:title>
  <dc:subject/>
  <dc:creator>util-daj</dc:creator>
  <cp:keywords/>
  <cp:lastModifiedBy>PEZZIN Laetitia MAJ</cp:lastModifiedBy>
  <cp:revision>26</cp:revision>
  <cp:lastPrinted>2016-11-02T14:02:00Z</cp:lastPrinted>
  <dcterms:created xsi:type="dcterms:W3CDTF">2022-03-25T09:12:00Z</dcterms:created>
  <dcterms:modified xsi:type="dcterms:W3CDTF">2025-11-17T08:42:00Z</dcterms:modified>
</cp:coreProperties>
</file>